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73B96" w14:textId="77777777" w:rsidR="00B81E11" w:rsidRPr="00C06712" w:rsidRDefault="00FD2E67" w:rsidP="00B32D17">
      <w:pPr>
        <w:shd w:val="clear" w:color="auto" w:fill="00B0F0"/>
        <w:jc w:val="center"/>
        <w:rPr>
          <w:b/>
          <w:bCs/>
          <w:sz w:val="28"/>
          <w:szCs w:val="32"/>
        </w:rPr>
      </w:pPr>
      <w:r w:rsidRPr="00C06712">
        <w:rPr>
          <w:b/>
          <w:bCs/>
          <w:sz w:val="28"/>
          <w:szCs w:val="32"/>
        </w:rPr>
        <w:t>MARCHES PUBLICS</w:t>
      </w:r>
      <w:r w:rsidR="00B32D17" w:rsidRPr="00C06712">
        <w:rPr>
          <w:b/>
          <w:bCs/>
          <w:sz w:val="28"/>
          <w:szCs w:val="32"/>
        </w:rPr>
        <w:t xml:space="preserve"> DE MAÎTRISE D’ŒUVRE</w:t>
      </w:r>
    </w:p>
    <w:p w14:paraId="3B8EA014" w14:textId="35B1B044" w:rsidR="004F4648" w:rsidRDefault="004F4648" w:rsidP="009C6F5E"/>
    <w:p w14:paraId="7CC3E2C9" w14:textId="77777777" w:rsidR="00FB6251" w:rsidRDefault="00FB6251" w:rsidP="009C6F5E"/>
    <w:tbl>
      <w:tblPr>
        <w:tblW w:w="0" w:type="auto"/>
        <w:tblInd w:w="1039" w:type="dxa"/>
        <w:tblLayout w:type="fixed"/>
        <w:tblCellMar>
          <w:left w:w="71" w:type="dxa"/>
          <w:right w:w="71"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508"/>
        <w:gridCol w:w="514"/>
        <w:gridCol w:w="454"/>
        <w:gridCol w:w="453"/>
        <w:gridCol w:w="469"/>
      </w:tblGrid>
      <w:tr w:rsidR="00B32D17" w:rsidRPr="00E0712A" w14:paraId="74E9BE57" w14:textId="77777777" w:rsidTr="00A23946">
        <w:trPr>
          <w:trHeight w:hRule="exact" w:val="367"/>
        </w:trPr>
        <w:tc>
          <w:tcPr>
            <w:tcW w:w="397" w:type="dxa"/>
            <w:tcBorders>
              <w:top w:val="single" w:sz="4" w:space="0" w:color="000000"/>
              <w:left w:val="single" w:sz="4" w:space="0" w:color="000000"/>
              <w:bottom w:val="single" w:sz="4" w:space="0" w:color="000000"/>
            </w:tcBorders>
            <w:shd w:val="clear" w:color="auto" w:fill="auto"/>
            <w:vAlign w:val="center"/>
          </w:tcPr>
          <w:p w14:paraId="17C96AD9"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514D67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B7509B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4403AEC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556362"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2D284E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7142B8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7BEA40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7A7D20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31FB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49BF1E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6D9BBCC0"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AA4F46F" w14:textId="77777777" w:rsidR="00B32D17" w:rsidRPr="00E0712A" w:rsidRDefault="00B32D17" w:rsidP="00A23946">
            <w:pPr>
              <w:snapToGrid w:val="0"/>
              <w:jc w:val="center"/>
              <w:rPr>
                <w:rFonts w:ascii="Arial" w:hAnsi="Arial" w:cs="Arial"/>
                <w:b/>
                <w:sz w:val="32"/>
                <w:szCs w:val="32"/>
                <w:highlight w:val="yellow"/>
              </w:rPr>
            </w:pPr>
          </w:p>
        </w:tc>
        <w:tc>
          <w:tcPr>
            <w:tcW w:w="508" w:type="dxa"/>
            <w:tcBorders>
              <w:top w:val="single" w:sz="4" w:space="0" w:color="000000"/>
              <w:left w:val="single" w:sz="4" w:space="0" w:color="000000"/>
              <w:bottom w:val="single" w:sz="4" w:space="0" w:color="000000"/>
            </w:tcBorders>
            <w:shd w:val="clear" w:color="auto" w:fill="auto"/>
            <w:vAlign w:val="center"/>
          </w:tcPr>
          <w:p w14:paraId="75420257" w14:textId="77777777" w:rsidR="00B32D17" w:rsidRPr="00E0712A" w:rsidRDefault="00B32D17" w:rsidP="00A23946">
            <w:pPr>
              <w:snapToGrid w:val="0"/>
              <w:jc w:val="center"/>
              <w:rPr>
                <w:rFonts w:ascii="Arial" w:hAnsi="Arial" w:cs="Arial"/>
                <w:b/>
                <w:sz w:val="32"/>
                <w:szCs w:val="32"/>
                <w:highlight w:val="yellow"/>
              </w:rPr>
            </w:pPr>
          </w:p>
        </w:tc>
        <w:tc>
          <w:tcPr>
            <w:tcW w:w="514" w:type="dxa"/>
            <w:tcBorders>
              <w:top w:val="single" w:sz="4" w:space="0" w:color="000000"/>
              <w:left w:val="single" w:sz="4" w:space="0" w:color="000000"/>
              <w:bottom w:val="single" w:sz="4" w:space="0" w:color="000000"/>
            </w:tcBorders>
            <w:shd w:val="clear" w:color="auto" w:fill="auto"/>
            <w:vAlign w:val="center"/>
          </w:tcPr>
          <w:p w14:paraId="0060B068" w14:textId="77777777" w:rsidR="00B32D17" w:rsidRPr="00E0712A" w:rsidRDefault="00B32D17" w:rsidP="00A23946">
            <w:pPr>
              <w:snapToGrid w:val="0"/>
              <w:jc w:val="center"/>
              <w:rPr>
                <w:rFonts w:ascii="Arial" w:hAnsi="Arial" w:cs="Arial"/>
                <w:b/>
                <w:sz w:val="32"/>
                <w:szCs w:val="32"/>
                <w:highlight w:val="yellow"/>
              </w:rPr>
            </w:pPr>
          </w:p>
        </w:tc>
        <w:tc>
          <w:tcPr>
            <w:tcW w:w="454" w:type="dxa"/>
            <w:tcBorders>
              <w:top w:val="single" w:sz="4" w:space="0" w:color="000000"/>
              <w:left w:val="single" w:sz="4" w:space="0" w:color="000000"/>
              <w:bottom w:val="single" w:sz="4" w:space="0" w:color="000000"/>
            </w:tcBorders>
            <w:shd w:val="clear" w:color="auto" w:fill="auto"/>
            <w:vAlign w:val="center"/>
          </w:tcPr>
          <w:p w14:paraId="185C2F5F" w14:textId="77777777" w:rsidR="00B32D17" w:rsidRPr="00E0712A" w:rsidRDefault="00B32D17" w:rsidP="00A23946">
            <w:pPr>
              <w:snapToGrid w:val="0"/>
              <w:jc w:val="center"/>
              <w:rPr>
                <w:rFonts w:ascii="Arial" w:hAnsi="Arial" w:cs="Arial"/>
                <w:b/>
                <w:sz w:val="32"/>
                <w:szCs w:val="32"/>
                <w:highlight w:val="yellow"/>
              </w:rPr>
            </w:pPr>
          </w:p>
        </w:tc>
        <w:tc>
          <w:tcPr>
            <w:tcW w:w="453" w:type="dxa"/>
            <w:tcBorders>
              <w:top w:val="single" w:sz="4" w:space="0" w:color="000000"/>
              <w:left w:val="single" w:sz="4" w:space="0" w:color="000000"/>
              <w:bottom w:val="single" w:sz="4" w:space="0" w:color="000000"/>
            </w:tcBorders>
            <w:shd w:val="clear" w:color="auto" w:fill="auto"/>
            <w:vAlign w:val="center"/>
          </w:tcPr>
          <w:p w14:paraId="2391FBB9" w14:textId="77777777" w:rsidR="00B32D17" w:rsidRPr="00E0712A" w:rsidRDefault="00B32D17" w:rsidP="00A23946">
            <w:pPr>
              <w:snapToGrid w:val="0"/>
              <w:jc w:val="center"/>
              <w:rPr>
                <w:rFonts w:ascii="Arial" w:hAnsi="Arial" w:cs="Arial"/>
                <w:b/>
                <w:sz w:val="32"/>
                <w:szCs w:val="32"/>
                <w:highlight w:val="yellow"/>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2B07F" w14:textId="77777777" w:rsidR="00B32D17" w:rsidRPr="00E0712A" w:rsidRDefault="00B32D17" w:rsidP="00A23946">
            <w:pPr>
              <w:snapToGrid w:val="0"/>
              <w:jc w:val="center"/>
              <w:rPr>
                <w:rFonts w:ascii="Arial" w:hAnsi="Arial" w:cs="Arial"/>
                <w:b/>
                <w:sz w:val="32"/>
                <w:szCs w:val="32"/>
                <w:highlight w:val="yellow"/>
              </w:rPr>
            </w:pPr>
          </w:p>
        </w:tc>
      </w:tr>
    </w:tbl>
    <w:p w14:paraId="6132A2B4" w14:textId="7D62E914" w:rsidR="00B32D17" w:rsidRDefault="00B32D17" w:rsidP="00B32D17"/>
    <w:p w14:paraId="5694B0E8" w14:textId="77777777" w:rsidR="00FB6251" w:rsidRDefault="00FB6251" w:rsidP="00B32D17"/>
    <w:tbl>
      <w:tblPr>
        <w:tblStyle w:val="Grilledutableau"/>
        <w:tblW w:w="0" w:type="auto"/>
        <w:tblLook w:val="04A0" w:firstRow="1" w:lastRow="0" w:firstColumn="1" w:lastColumn="0" w:noHBand="0" w:noVBand="1"/>
      </w:tblPr>
      <w:tblGrid>
        <w:gridCol w:w="9608"/>
      </w:tblGrid>
      <w:tr w:rsidR="00C06712" w14:paraId="4134BAA8" w14:textId="77777777" w:rsidTr="000564E7">
        <w:tc>
          <w:tcPr>
            <w:tcW w:w="9628" w:type="dxa"/>
            <w:tcBorders>
              <w:top w:val="double" w:sz="4" w:space="0" w:color="auto"/>
              <w:left w:val="double" w:sz="4" w:space="0" w:color="auto"/>
              <w:bottom w:val="double" w:sz="4" w:space="0" w:color="auto"/>
              <w:right w:val="double" w:sz="4" w:space="0" w:color="auto"/>
            </w:tcBorders>
            <w:shd w:val="clear" w:color="auto" w:fill="D9F5FF"/>
          </w:tcPr>
          <w:p w14:paraId="6D8BAB08" w14:textId="77777777" w:rsidR="00C06712" w:rsidRPr="00C06712" w:rsidRDefault="00C06712" w:rsidP="00C06712">
            <w:pPr>
              <w:jc w:val="center"/>
              <w:rPr>
                <w:b/>
                <w:bCs/>
                <w:sz w:val="28"/>
                <w:szCs w:val="32"/>
              </w:rPr>
            </w:pPr>
            <w:r w:rsidRPr="00C06712">
              <w:rPr>
                <w:b/>
                <w:bCs/>
                <w:sz w:val="28"/>
                <w:szCs w:val="32"/>
              </w:rPr>
              <w:t>ACTE D’ENGAGEMENT (AE)</w:t>
            </w:r>
          </w:p>
          <w:p w14:paraId="0000FE9F" w14:textId="1CA2B4D3" w:rsidR="00C06712" w:rsidRPr="00C06712" w:rsidRDefault="001B28BF" w:rsidP="00C06712">
            <w:pPr>
              <w:jc w:val="center"/>
              <w:rPr>
                <w:i/>
                <w:iCs/>
              </w:rPr>
            </w:pPr>
            <w:r>
              <w:rPr>
                <w:b/>
                <w:bCs/>
                <w:i/>
                <w:iCs/>
                <w:sz w:val="28"/>
                <w:szCs w:val="32"/>
              </w:rPr>
              <w:t>Groupement</w:t>
            </w:r>
          </w:p>
        </w:tc>
      </w:tr>
      <w:tr w:rsidR="00C06712" w14:paraId="7B6151E3" w14:textId="77777777" w:rsidTr="00FB6251">
        <w:trPr>
          <w:trHeight w:val="567"/>
        </w:trPr>
        <w:tc>
          <w:tcPr>
            <w:tcW w:w="9628" w:type="dxa"/>
            <w:tcBorders>
              <w:top w:val="double" w:sz="4" w:space="0" w:color="auto"/>
              <w:left w:val="nil"/>
              <w:bottom w:val="double" w:sz="4" w:space="0" w:color="auto"/>
              <w:right w:val="nil"/>
            </w:tcBorders>
          </w:tcPr>
          <w:p w14:paraId="77726A34" w14:textId="77777777" w:rsidR="00C06712" w:rsidRDefault="00C06712" w:rsidP="00C06712">
            <w:pPr>
              <w:jc w:val="center"/>
            </w:pPr>
          </w:p>
        </w:tc>
      </w:tr>
      <w:tr w:rsidR="00C06712" w14:paraId="19AA25AB" w14:textId="77777777" w:rsidTr="000564E7">
        <w:tc>
          <w:tcPr>
            <w:tcW w:w="9628" w:type="dxa"/>
            <w:tcBorders>
              <w:top w:val="double" w:sz="4" w:space="0" w:color="auto"/>
              <w:left w:val="double" w:sz="4" w:space="0" w:color="auto"/>
              <w:right w:val="double" w:sz="4" w:space="0" w:color="auto"/>
            </w:tcBorders>
            <w:shd w:val="clear" w:color="auto" w:fill="00B0F0"/>
          </w:tcPr>
          <w:p w14:paraId="5F8F5B30" w14:textId="1F17BE8B" w:rsidR="00C06712" w:rsidRPr="00D12E1D" w:rsidRDefault="00C06712" w:rsidP="00C06712">
            <w:pPr>
              <w:jc w:val="center"/>
              <w:rPr>
                <w:b/>
                <w:bCs/>
              </w:rPr>
            </w:pPr>
            <w:r w:rsidRPr="00D12E1D">
              <w:rPr>
                <w:b/>
                <w:bCs/>
                <w:sz w:val="24"/>
                <w:szCs w:val="28"/>
              </w:rPr>
              <w:t>Pouvoir adjudicateur exerçant la maîtrise d'ouvrage</w:t>
            </w:r>
          </w:p>
        </w:tc>
      </w:tr>
      <w:tr w:rsidR="00C06712" w14:paraId="09917901" w14:textId="77777777" w:rsidTr="000564E7">
        <w:tc>
          <w:tcPr>
            <w:tcW w:w="9628" w:type="dxa"/>
            <w:tcBorders>
              <w:left w:val="double" w:sz="4" w:space="0" w:color="auto"/>
              <w:bottom w:val="double" w:sz="4" w:space="0" w:color="auto"/>
              <w:right w:val="double" w:sz="4" w:space="0" w:color="auto"/>
            </w:tcBorders>
          </w:tcPr>
          <w:p w14:paraId="07EBBC39" w14:textId="77777777" w:rsidR="00C06712" w:rsidRPr="00F534FB" w:rsidRDefault="00C06712" w:rsidP="00C06712">
            <w:pPr>
              <w:jc w:val="center"/>
              <w:rPr>
                <w:sz w:val="24"/>
                <w:szCs w:val="28"/>
              </w:rPr>
            </w:pPr>
            <w:r w:rsidRPr="00F534FB">
              <w:rPr>
                <w:sz w:val="24"/>
                <w:szCs w:val="28"/>
              </w:rPr>
              <w:t>État – Ministère de la Justice – Secrétariat Général</w:t>
            </w:r>
          </w:p>
          <w:p w14:paraId="2F73D3CF" w14:textId="79A088D5" w:rsidR="00C06712" w:rsidRDefault="00C06712" w:rsidP="00C06712">
            <w:pPr>
              <w:jc w:val="center"/>
            </w:pPr>
            <w:r w:rsidRPr="00F534FB">
              <w:rPr>
                <w:sz w:val="24"/>
                <w:szCs w:val="28"/>
              </w:rPr>
              <w:t>Service de l’Immobilier Ministériel</w:t>
            </w:r>
          </w:p>
        </w:tc>
      </w:tr>
      <w:tr w:rsidR="00C06712" w14:paraId="08A633C1" w14:textId="77777777" w:rsidTr="00FB6251">
        <w:trPr>
          <w:trHeight w:val="567"/>
        </w:trPr>
        <w:tc>
          <w:tcPr>
            <w:tcW w:w="9628" w:type="dxa"/>
            <w:tcBorders>
              <w:top w:val="double" w:sz="4" w:space="0" w:color="auto"/>
              <w:left w:val="nil"/>
              <w:bottom w:val="double" w:sz="4" w:space="0" w:color="auto"/>
              <w:right w:val="nil"/>
            </w:tcBorders>
          </w:tcPr>
          <w:p w14:paraId="2CDBD5CF" w14:textId="77777777" w:rsidR="00C06712" w:rsidRDefault="00C06712" w:rsidP="00C06712">
            <w:pPr>
              <w:jc w:val="center"/>
            </w:pPr>
          </w:p>
        </w:tc>
      </w:tr>
      <w:tr w:rsidR="00C06712" w14:paraId="31FE60A8" w14:textId="77777777" w:rsidTr="000564E7">
        <w:tc>
          <w:tcPr>
            <w:tcW w:w="9628" w:type="dxa"/>
            <w:tcBorders>
              <w:top w:val="double" w:sz="4" w:space="0" w:color="auto"/>
              <w:left w:val="double" w:sz="4" w:space="0" w:color="auto"/>
              <w:right w:val="double" w:sz="4" w:space="0" w:color="auto"/>
            </w:tcBorders>
            <w:shd w:val="clear" w:color="auto" w:fill="00B0F0"/>
          </w:tcPr>
          <w:p w14:paraId="6B1C2683" w14:textId="4E5895E9" w:rsidR="00C06712" w:rsidRPr="00D12E1D" w:rsidRDefault="00C06712" w:rsidP="00C06712">
            <w:pPr>
              <w:jc w:val="center"/>
              <w:rPr>
                <w:b/>
                <w:bCs/>
              </w:rPr>
            </w:pPr>
            <w:r w:rsidRPr="00D12E1D">
              <w:rPr>
                <w:b/>
                <w:bCs/>
                <w:sz w:val="24"/>
                <w:szCs w:val="28"/>
              </w:rPr>
              <w:t>Objet du marché</w:t>
            </w:r>
          </w:p>
        </w:tc>
      </w:tr>
      <w:tr w:rsidR="00C06712" w14:paraId="4B0B8438" w14:textId="77777777" w:rsidTr="000564E7">
        <w:trPr>
          <w:trHeight w:val="185"/>
        </w:trPr>
        <w:tc>
          <w:tcPr>
            <w:tcW w:w="9628" w:type="dxa"/>
            <w:tcBorders>
              <w:left w:val="double" w:sz="4" w:space="0" w:color="auto"/>
              <w:bottom w:val="double" w:sz="4" w:space="0" w:color="auto"/>
              <w:right w:val="double" w:sz="4" w:space="0" w:color="auto"/>
            </w:tcBorders>
          </w:tcPr>
          <w:p w14:paraId="06CEEA9F" w14:textId="10B82D9F" w:rsidR="00C06712" w:rsidRPr="00C06712" w:rsidRDefault="00545910" w:rsidP="00C06712">
            <w:pPr>
              <w:jc w:val="center"/>
              <w:rPr>
                <w:b/>
                <w:bCs/>
              </w:rPr>
            </w:pPr>
            <w:r w:rsidRPr="00187FB7">
              <w:rPr>
                <w:b/>
                <w:bCs/>
                <w:sz w:val="24"/>
                <w:szCs w:val="28"/>
              </w:rPr>
              <w:t>Marché de maîtrise d’œuvre relatif aux travaux de rénovation du Pôle Territorial de Formation de la Protection Judiciaire de la Jeunesse à Marseille</w:t>
            </w:r>
          </w:p>
        </w:tc>
      </w:tr>
      <w:tr w:rsidR="00C06712" w14:paraId="7F4AA017" w14:textId="77777777" w:rsidTr="00FB6251">
        <w:trPr>
          <w:trHeight w:val="567"/>
        </w:trPr>
        <w:tc>
          <w:tcPr>
            <w:tcW w:w="9628" w:type="dxa"/>
            <w:tcBorders>
              <w:top w:val="double" w:sz="4" w:space="0" w:color="auto"/>
              <w:left w:val="nil"/>
              <w:bottom w:val="double" w:sz="4" w:space="0" w:color="auto"/>
              <w:right w:val="nil"/>
            </w:tcBorders>
          </w:tcPr>
          <w:p w14:paraId="13DC2380" w14:textId="77777777" w:rsidR="00C06712" w:rsidRDefault="00C06712" w:rsidP="00C06712">
            <w:pPr>
              <w:jc w:val="center"/>
            </w:pPr>
          </w:p>
        </w:tc>
      </w:tr>
      <w:tr w:rsidR="00C06712" w14:paraId="4AFE86DA" w14:textId="77777777" w:rsidTr="000564E7">
        <w:tc>
          <w:tcPr>
            <w:tcW w:w="9628" w:type="dxa"/>
            <w:tcBorders>
              <w:top w:val="double" w:sz="4" w:space="0" w:color="auto"/>
              <w:left w:val="double" w:sz="4" w:space="0" w:color="auto"/>
              <w:bottom w:val="double" w:sz="4" w:space="0" w:color="auto"/>
              <w:right w:val="double" w:sz="4" w:space="0" w:color="auto"/>
            </w:tcBorders>
          </w:tcPr>
          <w:p w14:paraId="6CEC9434" w14:textId="5B59260C" w:rsidR="00C06712" w:rsidRPr="00C06712" w:rsidRDefault="00C06712" w:rsidP="00C06712">
            <w:pPr>
              <w:jc w:val="center"/>
              <w:rPr>
                <w:b/>
                <w:bCs/>
              </w:rPr>
            </w:pPr>
            <w:r w:rsidRPr="00C06712">
              <w:rPr>
                <w:b/>
                <w:bCs/>
              </w:rPr>
              <w:t xml:space="preserve">Marché sur procédure adaptée en application des </w:t>
            </w:r>
            <w:hyperlink r:id="rId8" w:history="1">
              <w:r w:rsidRPr="001115FA">
                <w:rPr>
                  <w:rStyle w:val="Lienhypertexte"/>
                  <w:b/>
                  <w:bCs/>
                </w:rPr>
                <w:t>articles L.2123-1</w:t>
              </w:r>
            </w:hyperlink>
            <w:r w:rsidRPr="00C06712">
              <w:rPr>
                <w:b/>
                <w:bCs/>
              </w:rPr>
              <w:t xml:space="preserve"> et </w:t>
            </w:r>
            <w:hyperlink r:id="rId9" w:anchor="LEGISCTA000037730859" w:history="1">
              <w:r w:rsidRPr="001115FA">
                <w:rPr>
                  <w:rStyle w:val="Lienhypertexte"/>
                  <w:b/>
                  <w:bCs/>
                </w:rPr>
                <w:t>R.2123-1 à R.2123-7</w:t>
              </w:r>
            </w:hyperlink>
            <w:r w:rsidRPr="00C06712">
              <w:rPr>
                <w:b/>
                <w:bCs/>
              </w:rPr>
              <w:t xml:space="preserve"> du code de la commande publique</w:t>
            </w:r>
          </w:p>
        </w:tc>
      </w:tr>
    </w:tbl>
    <w:p w14:paraId="068F20CC" w14:textId="77777777" w:rsidR="00C06712" w:rsidRPr="00B32D17" w:rsidRDefault="00C06712" w:rsidP="00B32D17"/>
    <w:p w14:paraId="75D258B8" w14:textId="20639C5F" w:rsidR="00B32D17" w:rsidRDefault="00C06712" w:rsidP="00B32D17">
      <w:r w:rsidRPr="00C06712">
        <w:t xml:space="preserve">L’offre a été établie sur la base des conditions économiques en vigueur au mois de </w:t>
      </w:r>
      <w:r w:rsidR="0033331A">
        <w:t>juillet 2025</w:t>
      </w:r>
      <w:r w:rsidR="00CD63CE" w:rsidRPr="00C06712">
        <w:t xml:space="preserve"> </w:t>
      </w:r>
      <w:r w:rsidRPr="00C06712">
        <w:t>(mois zéro m</w:t>
      </w:r>
      <w:r w:rsidRPr="00C06712">
        <w:rPr>
          <w:vertAlign w:val="subscript"/>
        </w:rPr>
        <w:t>0</w:t>
      </w:r>
      <w:r w:rsidRPr="00C06712">
        <w:t>).</w:t>
      </w:r>
    </w:p>
    <w:p w14:paraId="4536AFBA" w14:textId="5E004B6F" w:rsidR="00C06712" w:rsidRDefault="00C06712" w:rsidP="00B32D17"/>
    <w:tbl>
      <w:tblPr>
        <w:tblStyle w:val="Grilledutableau"/>
        <w:tblW w:w="0" w:type="auto"/>
        <w:tblLook w:val="04A0" w:firstRow="1" w:lastRow="0" w:firstColumn="1" w:lastColumn="0" w:noHBand="0" w:noVBand="1"/>
      </w:tblPr>
      <w:tblGrid>
        <w:gridCol w:w="4814"/>
        <w:gridCol w:w="4814"/>
      </w:tblGrid>
      <w:tr w:rsidR="00C06712" w14:paraId="171F7310" w14:textId="77777777" w:rsidTr="00E10B97">
        <w:tc>
          <w:tcPr>
            <w:tcW w:w="4814" w:type="dxa"/>
            <w:tcBorders>
              <w:right w:val="single" w:sz="4" w:space="0" w:color="auto"/>
            </w:tcBorders>
            <w:shd w:val="clear" w:color="auto" w:fill="00B0F0"/>
          </w:tcPr>
          <w:p w14:paraId="0C5EF31D" w14:textId="7E6A64B3" w:rsidR="00C06712" w:rsidRPr="0034525F" w:rsidRDefault="00C06712" w:rsidP="00C06712">
            <w:pPr>
              <w:rPr>
                <w:sz w:val="24"/>
                <w:szCs w:val="28"/>
              </w:rPr>
            </w:pPr>
            <w:r w:rsidRPr="0034525F">
              <w:rPr>
                <w:sz w:val="24"/>
                <w:szCs w:val="28"/>
              </w:rPr>
              <w:t>Montant TTC</w:t>
            </w:r>
          </w:p>
        </w:tc>
        <w:tc>
          <w:tcPr>
            <w:tcW w:w="4814" w:type="dxa"/>
            <w:tcBorders>
              <w:top w:val="single" w:sz="4" w:space="0" w:color="auto"/>
              <w:left w:val="single" w:sz="4" w:space="0" w:color="auto"/>
              <w:right w:val="single" w:sz="4" w:space="0" w:color="auto"/>
            </w:tcBorders>
            <w:shd w:val="clear" w:color="auto" w:fill="00B0F0"/>
          </w:tcPr>
          <w:p w14:paraId="31A16153" w14:textId="58D12DD8" w:rsidR="00C06712" w:rsidRPr="0034525F" w:rsidRDefault="00C06712" w:rsidP="00C06712">
            <w:pPr>
              <w:rPr>
                <w:sz w:val="24"/>
                <w:szCs w:val="28"/>
              </w:rPr>
            </w:pPr>
            <w:r w:rsidRPr="0034525F">
              <w:rPr>
                <w:sz w:val="24"/>
                <w:szCs w:val="28"/>
              </w:rPr>
              <w:t>Référence PLACE</w:t>
            </w:r>
          </w:p>
        </w:tc>
      </w:tr>
      <w:tr w:rsidR="00C06712" w14:paraId="294FF8A0" w14:textId="77777777" w:rsidTr="00E10B97">
        <w:tc>
          <w:tcPr>
            <w:tcW w:w="4814" w:type="dxa"/>
            <w:tcBorders>
              <w:bottom w:val="single" w:sz="4" w:space="0" w:color="auto"/>
              <w:right w:val="single" w:sz="4" w:space="0" w:color="auto"/>
            </w:tcBorders>
          </w:tcPr>
          <w:p w14:paraId="2C8DF259" w14:textId="77777777" w:rsidR="00C06712" w:rsidRPr="0034525F" w:rsidRDefault="00C06712" w:rsidP="00C06712">
            <w:pPr>
              <w:rPr>
                <w:sz w:val="24"/>
                <w:szCs w:val="28"/>
              </w:rPr>
            </w:pPr>
          </w:p>
        </w:tc>
        <w:tc>
          <w:tcPr>
            <w:tcW w:w="4814" w:type="dxa"/>
            <w:tcBorders>
              <w:left w:val="single" w:sz="4" w:space="0" w:color="auto"/>
              <w:bottom w:val="single" w:sz="4" w:space="0" w:color="auto"/>
              <w:right w:val="single" w:sz="4" w:space="0" w:color="auto"/>
            </w:tcBorders>
          </w:tcPr>
          <w:p w14:paraId="5C970963" w14:textId="1135791A" w:rsidR="00C06712" w:rsidRPr="0034525F" w:rsidRDefault="00545910" w:rsidP="00C06712">
            <w:pPr>
              <w:rPr>
                <w:sz w:val="24"/>
                <w:szCs w:val="28"/>
              </w:rPr>
            </w:pPr>
            <w:r>
              <w:rPr>
                <w:sz w:val="24"/>
                <w:szCs w:val="28"/>
              </w:rPr>
              <w:t>DI-AIX-MOE-PTF-MARS</w:t>
            </w:r>
          </w:p>
        </w:tc>
      </w:tr>
      <w:tr w:rsidR="00C06712" w14:paraId="31FBEDF7" w14:textId="77777777" w:rsidTr="00E10B97">
        <w:tc>
          <w:tcPr>
            <w:tcW w:w="4814" w:type="dxa"/>
            <w:tcBorders>
              <w:right w:val="single" w:sz="4" w:space="0" w:color="auto"/>
            </w:tcBorders>
            <w:shd w:val="clear" w:color="auto" w:fill="00B0F0"/>
          </w:tcPr>
          <w:p w14:paraId="7C01EDE9" w14:textId="52A61685" w:rsidR="00C06712" w:rsidRPr="0034525F" w:rsidRDefault="00C06712" w:rsidP="00C06712">
            <w:pPr>
              <w:rPr>
                <w:sz w:val="24"/>
                <w:szCs w:val="28"/>
              </w:rPr>
            </w:pPr>
            <w:r w:rsidRPr="009A3BBD">
              <w:rPr>
                <w:sz w:val="24"/>
                <w:szCs w:val="28"/>
              </w:rPr>
              <w:t>Code CPV principal</w:t>
            </w:r>
          </w:p>
        </w:tc>
        <w:tc>
          <w:tcPr>
            <w:tcW w:w="4814" w:type="dxa"/>
            <w:tcBorders>
              <w:top w:val="single" w:sz="4" w:space="0" w:color="auto"/>
              <w:left w:val="single" w:sz="4" w:space="0" w:color="auto"/>
              <w:bottom w:val="nil"/>
              <w:right w:val="nil"/>
            </w:tcBorders>
          </w:tcPr>
          <w:p w14:paraId="7110F10A" w14:textId="77777777" w:rsidR="00C06712" w:rsidRPr="0034525F" w:rsidRDefault="00C06712" w:rsidP="00C06712">
            <w:pPr>
              <w:rPr>
                <w:sz w:val="24"/>
                <w:szCs w:val="28"/>
              </w:rPr>
            </w:pPr>
          </w:p>
        </w:tc>
      </w:tr>
      <w:tr w:rsidR="00C06712" w14:paraId="75F80221" w14:textId="77777777" w:rsidTr="00E10B97">
        <w:tc>
          <w:tcPr>
            <w:tcW w:w="4814" w:type="dxa"/>
            <w:tcBorders>
              <w:right w:val="single" w:sz="4" w:space="0" w:color="auto"/>
            </w:tcBorders>
          </w:tcPr>
          <w:p w14:paraId="28E4F4C6" w14:textId="3E71A129" w:rsidR="00C06712" w:rsidRPr="0034525F" w:rsidRDefault="009A3BBD" w:rsidP="00C06712">
            <w:pPr>
              <w:rPr>
                <w:sz w:val="24"/>
                <w:szCs w:val="28"/>
              </w:rPr>
            </w:pPr>
            <w:r>
              <w:rPr>
                <w:sz w:val="24"/>
                <w:szCs w:val="28"/>
              </w:rPr>
              <w:t>71000000</w:t>
            </w:r>
          </w:p>
        </w:tc>
        <w:tc>
          <w:tcPr>
            <w:tcW w:w="4814" w:type="dxa"/>
            <w:tcBorders>
              <w:top w:val="nil"/>
              <w:left w:val="single" w:sz="4" w:space="0" w:color="auto"/>
              <w:bottom w:val="nil"/>
              <w:right w:val="nil"/>
            </w:tcBorders>
          </w:tcPr>
          <w:p w14:paraId="728F13D0" w14:textId="77777777" w:rsidR="00C06712" w:rsidRPr="0034525F" w:rsidRDefault="00C06712" w:rsidP="00C06712">
            <w:pPr>
              <w:rPr>
                <w:sz w:val="24"/>
                <w:szCs w:val="28"/>
              </w:rPr>
            </w:pPr>
          </w:p>
        </w:tc>
      </w:tr>
      <w:tr w:rsidR="00C06712" w14:paraId="2C56762D" w14:textId="77777777" w:rsidTr="00E10B97">
        <w:tc>
          <w:tcPr>
            <w:tcW w:w="4814" w:type="dxa"/>
            <w:tcBorders>
              <w:right w:val="single" w:sz="4" w:space="0" w:color="auto"/>
            </w:tcBorders>
            <w:shd w:val="clear" w:color="auto" w:fill="00B0F0"/>
          </w:tcPr>
          <w:p w14:paraId="467697A9" w14:textId="48D430EC" w:rsidR="00C06712" w:rsidRPr="0034525F" w:rsidRDefault="00545910" w:rsidP="00C06712">
            <w:pPr>
              <w:rPr>
                <w:sz w:val="24"/>
                <w:szCs w:val="28"/>
              </w:rPr>
            </w:pPr>
            <w:r>
              <w:rPr>
                <w:sz w:val="24"/>
                <w:szCs w:val="28"/>
              </w:rPr>
              <w:t>Code CPV secondaire</w:t>
            </w:r>
          </w:p>
        </w:tc>
        <w:tc>
          <w:tcPr>
            <w:tcW w:w="4814" w:type="dxa"/>
            <w:tcBorders>
              <w:top w:val="nil"/>
              <w:left w:val="single" w:sz="4" w:space="0" w:color="auto"/>
              <w:bottom w:val="nil"/>
              <w:right w:val="nil"/>
            </w:tcBorders>
          </w:tcPr>
          <w:p w14:paraId="4EA508FB" w14:textId="77777777" w:rsidR="00C06712" w:rsidRPr="0034525F" w:rsidRDefault="00C06712" w:rsidP="00C06712">
            <w:pPr>
              <w:rPr>
                <w:sz w:val="24"/>
                <w:szCs w:val="28"/>
              </w:rPr>
            </w:pPr>
          </w:p>
        </w:tc>
      </w:tr>
      <w:tr w:rsidR="00C06712" w14:paraId="4328955F" w14:textId="77777777" w:rsidTr="00E10B97">
        <w:tc>
          <w:tcPr>
            <w:tcW w:w="4814" w:type="dxa"/>
            <w:tcBorders>
              <w:right w:val="single" w:sz="4" w:space="0" w:color="auto"/>
            </w:tcBorders>
          </w:tcPr>
          <w:p w14:paraId="0C0072E5" w14:textId="0F76F761" w:rsidR="00C06712" w:rsidRPr="0034525F" w:rsidRDefault="00C06712" w:rsidP="00C06712">
            <w:pPr>
              <w:rPr>
                <w:sz w:val="24"/>
                <w:szCs w:val="28"/>
              </w:rPr>
            </w:pPr>
          </w:p>
        </w:tc>
        <w:tc>
          <w:tcPr>
            <w:tcW w:w="4814" w:type="dxa"/>
            <w:tcBorders>
              <w:top w:val="nil"/>
              <w:left w:val="single" w:sz="4" w:space="0" w:color="auto"/>
              <w:bottom w:val="nil"/>
              <w:right w:val="nil"/>
            </w:tcBorders>
          </w:tcPr>
          <w:p w14:paraId="084466CE" w14:textId="77777777" w:rsidR="00C06712" w:rsidRPr="0034525F" w:rsidRDefault="00C06712" w:rsidP="00B32D17">
            <w:pPr>
              <w:rPr>
                <w:sz w:val="24"/>
                <w:szCs w:val="28"/>
              </w:rPr>
            </w:pPr>
          </w:p>
        </w:tc>
      </w:tr>
      <w:tr w:rsidR="00C06712" w14:paraId="63A11F8F" w14:textId="77777777" w:rsidTr="00E10B97">
        <w:tc>
          <w:tcPr>
            <w:tcW w:w="4814" w:type="dxa"/>
            <w:tcBorders>
              <w:right w:val="single" w:sz="4" w:space="0" w:color="auto"/>
            </w:tcBorders>
            <w:shd w:val="clear" w:color="auto" w:fill="00B0F0"/>
          </w:tcPr>
          <w:p w14:paraId="06F7419F" w14:textId="211951B0" w:rsidR="00C06712" w:rsidRPr="0034525F" w:rsidRDefault="0033331A" w:rsidP="00B32D17">
            <w:pPr>
              <w:rPr>
                <w:sz w:val="24"/>
                <w:szCs w:val="28"/>
              </w:rPr>
            </w:pPr>
            <w:r>
              <w:rPr>
                <w:sz w:val="24"/>
                <w:szCs w:val="28"/>
              </w:rPr>
              <w:t>Imputation</w:t>
            </w:r>
          </w:p>
        </w:tc>
        <w:tc>
          <w:tcPr>
            <w:tcW w:w="4814" w:type="dxa"/>
            <w:tcBorders>
              <w:top w:val="nil"/>
              <w:left w:val="single" w:sz="4" w:space="0" w:color="auto"/>
              <w:bottom w:val="nil"/>
              <w:right w:val="nil"/>
            </w:tcBorders>
          </w:tcPr>
          <w:p w14:paraId="569D17A6" w14:textId="77777777" w:rsidR="00C06712" w:rsidRPr="0034525F" w:rsidRDefault="00C06712" w:rsidP="00B32D17">
            <w:pPr>
              <w:rPr>
                <w:sz w:val="24"/>
                <w:szCs w:val="28"/>
              </w:rPr>
            </w:pPr>
          </w:p>
        </w:tc>
      </w:tr>
      <w:tr w:rsidR="00C06712" w14:paraId="14C61983" w14:textId="77777777" w:rsidTr="00E10B97">
        <w:tc>
          <w:tcPr>
            <w:tcW w:w="4814" w:type="dxa"/>
            <w:tcBorders>
              <w:right w:val="single" w:sz="4" w:space="0" w:color="auto"/>
            </w:tcBorders>
          </w:tcPr>
          <w:p w14:paraId="7F1BCD3B" w14:textId="1C5DE781" w:rsidR="00C06712" w:rsidRPr="0034525F" w:rsidRDefault="00C06712" w:rsidP="00C06712">
            <w:pPr>
              <w:rPr>
                <w:sz w:val="24"/>
                <w:szCs w:val="28"/>
              </w:rPr>
            </w:pPr>
            <w:r w:rsidRPr="0034525F">
              <w:rPr>
                <w:sz w:val="24"/>
                <w:szCs w:val="28"/>
              </w:rPr>
              <w:t>TF n°</w:t>
            </w:r>
            <w:r w:rsidR="00CD63CE">
              <w:rPr>
                <w:sz w:val="24"/>
                <w:szCs w:val="28"/>
              </w:rPr>
              <w:t xml:space="preserve"> </w:t>
            </w:r>
            <w:r w:rsidR="00545910" w:rsidRPr="00545910">
              <w:rPr>
                <w:sz w:val="24"/>
                <w:szCs w:val="28"/>
              </w:rPr>
              <w:t>058830</w:t>
            </w:r>
          </w:p>
          <w:p w14:paraId="689D45EB" w14:textId="11D80B2D" w:rsidR="00C06712" w:rsidRPr="0034525F" w:rsidRDefault="00C06712" w:rsidP="00C06712">
            <w:pPr>
              <w:rPr>
                <w:sz w:val="24"/>
                <w:szCs w:val="28"/>
              </w:rPr>
            </w:pPr>
            <w:r w:rsidRPr="0034525F">
              <w:rPr>
                <w:sz w:val="24"/>
                <w:szCs w:val="28"/>
              </w:rPr>
              <w:t>DF :</w:t>
            </w:r>
            <w:r w:rsidR="006A28EE" w:rsidRPr="0034525F">
              <w:rPr>
                <w:sz w:val="24"/>
                <w:szCs w:val="28"/>
              </w:rPr>
              <w:t xml:space="preserve"> </w:t>
            </w:r>
          </w:p>
          <w:p w14:paraId="74904161" w14:textId="7FE0D23B" w:rsidR="00C06712" w:rsidRPr="0034525F" w:rsidRDefault="00C06712" w:rsidP="00C06712">
            <w:pPr>
              <w:rPr>
                <w:sz w:val="24"/>
                <w:szCs w:val="28"/>
              </w:rPr>
            </w:pPr>
            <w:r w:rsidRPr="0034525F">
              <w:rPr>
                <w:sz w:val="24"/>
                <w:szCs w:val="28"/>
              </w:rPr>
              <w:t>CC :</w:t>
            </w:r>
          </w:p>
          <w:p w14:paraId="5D290D7D" w14:textId="5E3E9614" w:rsidR="00C06712" w:rsidRPr="0034525F" w:rsidRDefault="00C06712" w:rsidP="00C06712">
            <w:pPr>
              <w:rPr>
                <w:sz w:val="24"/>
                <w:szCs w:val="28"/>
              </w:rPr>
            </w:pPr>
            <w:r w:rsidRPr="0034525F">
              <w:rPr>
                <w:sz w:val="24"/>
                <w:szCs w:val="28"/>
              </w:rPr>
              <w:t xml:space="preserve">GM : </w:t>
            </w:r>
            <w:r w:rsidR="009A3BBD">
              <w:rPr>
                <w:sz w:val="24"/>
                <w:szCs w:val="28"/>
              </w:rPr>
              <w:t>36.04.02</w:t>
            </w:r>
          </w:p>
          <w:p w14:paraId="0AF759F1" w14:textId="77777777" w:rsidR="00C06712" w:rsidRPr="0034525F" w:rsidRDefault="00C06712" w:rsidP="00C06712">
            <w:pPr>
              <w:rPr>
                <w:sz w:val="24"/>
                <w:szCs w:val="28"/>
              </w:rPr>
            </w:pPr>
            <w:r w:rsidRPr="0034525F">
              <w:rPr>
                <w:sz w:val="24"/>
                <w:szCs w:val="28"/>
              </w:rPr>
              <w:t>EJ n° :</w:t>
            </w:r>
          </w:p>
          <w:p w14:paraId="37448C23" w14:textId="01E2D297" w:rsidR="00C06712" w:rsidRPr="0034525F" w:rsidRDefault="00C06712" w:rsidP="00C06712">
            <w:pPr>
              <w:rPr>
                <w:sz w:val="24"/>
                <w:szCs w:val="28"/>
              </w:rPr>
            </w:pPr>
            <w:r w:rsidRPr="0034525F">
              <w:rPr>
                <w:sz w:val="24"/>
                <w:szCs w:val="28"/>
              </w:rPr>
              <w:t xml:space="preserve">Service exécutant : </w:t>
            </w:r>
            <w:r w:rsidR="000842E9" w:rsidRPr="000842E9">
              <w:rPr>
                <w:sz w:val="24"/>
                <w:szCs w:val="28"/>
              </w:rPr>
              <w:t>FAC0000013</w:t>
            </w:r>
          </w:p>
        </w:tc>
        <w:tc>
          <w:tcPr>
            <w:tcW w:w="4814" w:type="dxa"/>
            <w:tcBorders>
              <w:top w:val="nil"/>
              <w:left w:val="single" w:sz="4" w:space="0" w:color="auto"/>
              <w:bottom w:val="nil"/>
              <w:right w:val="nil"/>
            </w:tcBorders>
          </w:tcPr>
          <w:p w14:paraId="5BC0F6BA" w14:textId="77777777" w:rsidR="00C06712" w:rsidRPr="0034525F" w:rsidRDefault="00C06712" w:rsidP="00B32D17">
            <w:pPr>
              <w:rPr>
                <w:sz w:val="24"/>
                <w:szCs w:val="28"/>
              </w:rPr>
            </w:pPr>
          </w:p>
        </w:tc>
      </w:tr>
    </w:tbl>
    <w:p w14:paraId="4C5ACB7F" w14:textId="77777777" w:rsidR="00C06712" w:rsidRPr="00B32D17" w:rsidRDefault="00C06712" w:rsidP="00B32D17"/>
    <w:p w14:paraId="7189B674" w14:textId="53F5B907" w:rsidR="00B32D17" w:rsidRPr="00B32D17" w:rsidRDefault="00FB45E2" w:rsidP="00B32D17">
      <w:r w:rsidRPr="00FB45E2">
        <w:t>L’acte d’engagement comporte</w:t>
      </w:r>
      <w:r w:rsidRPr="00B65FF0">
        <w:t xml:space="preserve"> </w:t>
      </w:r>
      <w:fldSimple w:instr="NUMPAGES  \* Arabic  \* MERGEFORMAT">
        <w:r w:rsidR="008B718A">
          <w:rPr>
            <w:noProof/>
          </w:rPr>
          <w:t>12</w:t>
        </w:r>
      </w:fldSimple>
      <w:r w:rsidRPr="00B65FF0">
        <w:t xml:space="preserve"> pages et 1 annexe.</w:t>
      </w:r>
    </w:p>
    <w:p w14:paraId="0DB85523" w14:textId="73A6D31D" w:rsidR="00B32D17" w:rsidRPr="00B32D17" w:rsidRDefault="00B32D17" w:rsidP="00B32D17"/>
    <w:p w14:paraId="61FDF09A" w14:textId="66042187" w:rsidR="00B32D17" w:rsidRPr="00B32D17" w:rsidRDefault="00B32D17" w:rsidP="00B32D17"/>
    <w:p w14:paraId="291982AA" w14:textId="52B68F3F" w:rsidR="00B32D17" w:rsidRPr="00B32D17" w:rsidRDefault="00B32D17" w:rsidP="00B32D17"/>
    <w:p w14:paraId="2E1A2DF5" w14:textId="77777777" w:rsidR="00F1201A" w:rsidRDefault="00F1201A" w:rsidP="00B32D17">
      <w:pPr>
        <w:sectPr w:rsidR="00F1201A" w:rsidSect="00A654FA">
          <w:footerReference w:type="default" r:id="rId10"/>
          <w:pgSz w:w="11906" w:h="16838"/>
          <w:pgMar w:top="1134" w:right="1134" w:bottom="1134" w:left="1134" w:header="708" w:footer="708" w:gutter="0"/>
          <w:cols w:space="708"/>
          <w:docGrid w:linePitch="360"/>
        </w:sectPr>
      </w:pPr>
    </w:p>
    <w:tbl>
      <w:tblPr>
        <w:tblStyle w:val="Grilledutableau"/>
        <w:tblW w:w="0" w:type="auto"/>
        <w:tblLook w:val="04A0" w:firstRow="1" w:lastRow="0" w:firstColumn="1" w:lastColumn="0" w:noHBand="0" w:noVBand="1"/>
      </w:tblPr>
      <w:tblGrid>
        <w:gridCol w:w="9608"/>
      </w:tblGrid>
      <w:tr w:rsidR="00D12E1D" w14:paraId="5010F046" w14:textId="77777777" w:rsidTr="00F1201A">
        <w:tc>
          <w:tcPr>
            <w:tcW w:w="9608" w:type="dxa"/>
            <w:tcBorders>
              <w:top w:val="double" w:sz="4" w:space="0" w:color="auto"/>
              <w:left w:val="double" w:sz="4" w:space="0" w:color="auto"/>
              <w:bottom w:val="double" w:sz="4" w:space="0" w:color="auto"/>
              <w:right w:val="double" w:sz="4" w:space="0" w:color="auto"/>
            </w:tcBorders>
            <w:shd w:val="clear" w:color="auto" w:fill="D9F5FF"/>
          </w:tcPr>
          <w:p w14:paraId="05CFEE3C" w14:textId="77777777" w:rsidR="00D12E1D" w:rsidRPr="00C06712" w:rsidRDefault="00D12E1D" w:rsidP="00A23946">
            <w:pPr>
              <w:jc w:val="center"/>
              <w:rPr>
                <w:b/>
                <w:bCs/>
                <w:sz w:val="28"/>
                <w:szCs w:val="32"/>
              </w:rPr>
            </w:pPr>
            <w:r w:rsidRPr="00C06712">
              <w:rPr>
                <w:b/>
                <w:bCs/>
                <w:sz w:val="28"/>
                <w:szCs w:val="32"/>
              </w:rPr>
              <w:lastRenderedPageBreak/>
              <w:t>ACTE D’ENGAGEMENT (AE)</w:t>
            </w:r>
          </w:p>
          <w:p w14:paraId="14F32CF8" w14:textId="1564A930" w:rsidR="00D12E1D" w:rsidRPr="00C06712" w:rsidRDefault="001B28BF" w:rsidP="00A23946">
            <w:pPr>
              <w:jc w:val="center"/>
              <w:rPr>
                <w:i/>
                <w:iCs/>
              </w:rPr>
            </w:pPr>
            <w:r>
              <w:rPr>
                <w:b/>
                <w:bCs/>
                <w:i/>
                <w:iCs/>
                <w:sz w:val="28"/>
                <w:szCs w:val="32"/>
              </w:rPr>
              <w:t>Groupement</w:t>
            </w:r>
          </w:p>
        </w:tc>
      </w:tr>
      <w:tr w:rsidR="00D12E1D" w14:paraId="56F57F60" w14:textId="77777777" w:rsidTr="00F1201A">
        <w:trPr>
          <w:trHeight w:val="567"/>
        </w:trPr>
        <w:tc>
          <w:tcPr>
            <w:tcW w:w="9608" w:type="dxa"/>
            <w:tcBorders>
              <w:top w:val="double" w:sz="4" w:space="0" w:color="auto"/>
              <w:left w:val="nil"/>
              <w:bottom w:val="double" w:sz="4" w:space="0" w:color="auto"/>
              <w:right w:val="nil"/>
            </w:tcBorders>
          </w:tcPr>
          <w:p w14:paraId="34DE8087" w14:textId="77777777" w:rsidR="00D12E1D" w:rsidRDefault="00D12E1D" w:rsidP="00A23946">
            <w:pPr>
              <w:jc w:val="center"/>
            </w:pPr>
          </w:p>
        </w:tc>
      </w:tr>
      <w:tr w:rsidR="00D12E1D" w14:paraId="493E95B3" w14:textId="77777777" w:rsidTr="00F1201A">
        <w:tc>
          <w:tcPr>
            <w:tcW w:w="9608" w:type="dxa"/>
            <w:tcBorders>
              <w:top w:val="double" w:sz="4" w:space="0" w:color="auto"/>
              <w:left w:val="double" w:sz="4" w:space="0" w:color="auto"/>
              <w:right w:val="double" w:sz="4" w:space="0" w:color="auto"/>
            </w:tcBorders>
            <w:shd w:val="clear" w:color="auto" w:fill="00B0F0"/>
          </w:tcPr>
          <w:p w14:paraId="232478E4" w14:textId="496AA644" w:rsidR="00D12E1D" w:rsidRPr="00D12E1D" w:rsidRDefault="00D12E1D" w:rsidP="00A23946">
            <w:pPr>
              <w:jc w:val="center"/>
              <w:rPr>
                <w:b/>
                <w:bCs/>
              </w:rPr>
            </w:pPr>
            <w:r w:rsidRPr="00D12E1D">
              <w:rPr>
                <w:b/>
                <w:bCs/>
                <w:sz w:val="24"/>
                <w:szCs w:val="28"/>
              </w:rPr>
              <w:t>Représentant du pouvoir adjudicateur (RPA)</w:t>
            </w:r>
          </w:p>
        </w:tc>
      </w:tr>
      <w:tr w:rsidR="00D12E1D" w14:paraId="2103C016" w14:textId="77777777" w:rsidTr="00F1201A">
        <w:tc>
          <w:tcPr>
            <w:tcW w:w="9608" w:type="dxa"/>
            <w:tcBorders>
              <w:left w:val="double" w:sz="4" w:space="0" w:color="auto"/>
              <w:bottom w:val="double" w:sz="4" w:space="0" w:color="auto"/>
              <w:right w:val="double" w:sz="4" w:space="0" w:color="auto"/>
            </w:tcBorders>
          </w:tcPr>
          <w:p w14:paraId="1567C2F0" w14:textId="77777777" w:rsidR="00D12E1D" w:rsidRPr="003846F6" w:rsidRDefault="00D12E1D" w:rsidP="00D12E1D">
            <w:pPr>
              <w:jc w:val="center"/>
              <w:rPr>
                <w:b/>
                <w:bCs/>
                <w:sz w:val="24"/>
                <w:szCs w:val="28"/>
              </w:rPr>
            </w:pPr>
            <w:r w:rsidRPr="003846F6">
              <w:rPr>
                <w:b/>
                <w:bCs/>
                <w:sz w:val="24"/>
                <w:szCs w:val="28"/>
              </w:rPr>
              <w:t>Ministère de la Justice – Secrétariat Général</w:t>
            </w:r>
          </w:p>
          <w:p w14:paraId="48AE3E97" w14:textId="77777777" w:rsidR="00D12E1D" w:rsidRPr="003846F6" w:rsidRDefault="00D12E1D" w:rsidP="00D12E1D">
            <w:pPr>
              <w:jc w:val="center"/>
              <w:rPr>
                <w:b/>
                <w:bCs/>
                <w:sz w:val="24"/>
                <w:szCs w:val="28"/>
              </w:rPr>
            </w:pPr>
            <w:r w:rsidRPr="003846F6">
              <w:rPr>
                <w:b/>
                <w:bCs/>
                <w:sz w:val="24"/>
                <w:szCs w:val="28"/>
              </w:rPr>
              <w:t>Service de l’Immobilier Ministériel</w:t>
            </w:r>
          </w:p>
          <w:p w14:paraId="5FA3F2AE" w14:textId="77777777" w:rsidR="00D12E1D" w:rsidRPr="003846F6" w:rsidRDefault="00D12E1D" w:rsidP="00D12E1D">
            <w:pPr>
              <w:jc w:val="center"/>
              <w:rPr>
                <w:b/>
                <w:bCs/>
                <w:sz w:val="24"/>
                <w:szCs w:val="28"/>
              </w:rPr>
            </w:pPr>
            <w:r w:rsidRPr="003846F6">
              <w:rPr>
                <w:b/>
                <w:bCs/>
                <w:sz w:val="24"/>
                <w:szCs w:val="28"/>
              </w:rPr>
              <w:t xml:space="preserve">Représenté par Madame la Cheffe du Département de l’Immobilier </w:t>
            </w:r>
          </w:p>
          <w:p w14:paraId="2FA1F685" w14:textId="77777777" w:rsidR="00D12E1D" w:rsidRPr="003846F6" w:rsidRDefault="00D12E1D" w:rsidP="00D12E1D">
            <w:pPr>
              <w:jc w:val="center"/>
              <w:rPr>
                <w:b/>
                <w:bCs/>
                <w:sz w:val="24"/>
                <w:szCs w:val="28"/>
              </w:rPr>
            </w:pPr>
            <w:r w:rsidRPr="003846F6">
              <w:rPr>
                <w:b/>
                <w:bCs/>
                <w:sz w:val="24"/>
                <w:szCs w:val="28"/>
              </w:rPr>
              <w:t>Délégation Interrégionale Sud Est</w:t>
            </w:r>
          </w:p>
          <w:p w14:paraId="0FDF92EB" w14:textId="77777777" w:rsidR="00D12E1D" w:rsidRPr="003846F6" w:rsidRDefault="00D12E1D" w:rsidP="00D12E1D">
            <w:pPr>
              <w:jc w:val="center"/>
              <w:rPr>
                <w:sz w:val="24"/>
                <w:szCs w:val="28"/>
              </w:rPr>
            </w:pPr>
            <w:r w:rsidRPr="003846F6">
              <w:rPr>
                <w:sz w:val="24"/>
                <w:szCs w:val="28"/>
              </w:rPr>
              <w:t xml:space="preserve">350 Avenue du club hippique - CS 70456 </w:t>
            </w:r>
          </w:p>
          <w:p w14:paraId="3CA8564E" w14:textId="5A3A7677" w:rsidR="00D12E1D" w:rsidRDefault="00D12E1D" w:rsidP="00D12E1D">
            <w:pPr>
              <w:jc w:val="center"/>
            </w:pPr>
            <w:r w:rsidRPr="003846F6">
              <w:rPr>
                <w:sz w:val="24"/>
                <w:szCs w:val="28"/>
              </w:rPr>
              <w:t>13096 AIX-EN-PROVENCE CEDEX 2</w:t>
            </w:r>
          </w:p>
        </w:tc>
      </w:tr>
      <w:tr w:rsidR="00D12E1D" w14:paraId="432C113A" w14:textId="77777777" w:rsidTr="00F1201A">
        <w:trPr>
          <w:trHeight w:val="567"/>
        </w:trPr>
        <w:tc>
          <w:tcPr>
            <w:tcW w:w="9608" w:type="dxa"/>
            <w:tcBorders>
              <w:top w:val="double" w:sz="4" w:space="0" w:color="auto"/>
              <w:left w:val="nil"/>
              <w:bottom w:val="double" w:sz="4" w:space="0" w:color="auto"/>
              <w:right w:val="nil"/>
            </w:tcBorders>
          </w:tcPr>
          <w:p w14:paraId="27ECD174" w14:textId="77777777" w:rsidR="00D12E1D" w:rsidRDefault="00D12E1D" w:rsidP="00A23946">
            <w:pPr>
              <w:jc w:val="center"/>
            </w:pPr>
          </w:p>
        </w:tc>
      </w:tr>
      <w:tr w:rsidR="00D12E1D" w14:paraId="1AD5E99C" w14:textId="77777777" w:rsidTr="00F1201A">
        <w:tc>
          <w:tcPr>
            <w:tcW w:w="9608" w:type="dxa"/>
            <w:tcBorders>
              <w:top w:val="double" w:sz="4" w:space="0" w:color="auto"/>
              <w:left w:val="double" w:sz="4" w:space="0" w:color="auto"/>
              <w:right w:val="double" w:sz="4" w:space="0" w:color="auto"/>
            </w:tcBorders>
            <w:shd w:val="clear" w:color="auto" w:fill="00B0F0"/>
          </w:tcPr>
          <w:p w14:paraId="0C9DBFDB" w14:textId="75D8C421" w:rsidR="00D12E1D" w:rsidRPr="00D12E1D" w:rsidRDefault="00D12E1D" w:rsidP="00A23946">
            <w:pPr>
              <w:jc w:val="center"/>
              <w:rPr>
                <w:b/>
                <w:bCs/>
              </w:rPr>
            </w:pPr>
            <w:r w:rsidRPr="00D12E1D">
              <w:rPr>
                <w:b/>
                <w:bCs/>
                <w:sz w:val="24"/>
                <w:szCs w:val="28"/>
              </w:rPr>
              <w:t xml:space="preserve">Personne habilitée à donner les renseignements </w:t>
            </w:r>
            <w:r w:rsidRPr="00D12E1D">
              <w:t>prévus à l’article R2191-60 du code de la commande publique</w:t>
            </w:r>
          </w:p>
        </w:tc>
      </w:tr>
      <w:tr w:rsidR="00D12E1D" w14:paraId="2B9410A5" w14:textId="77777777" w:rsidTr="00F1201A">
        <w:trPr>
          <w:trHeight w:val="185"/>
        </w:trPr>
        <w:tc>
          <w:tcPr>
            <w:tcW w:w="9608" w:type="dxa"/>
            <w:tcBorders>
              <w:left w:val="double" w:sz="4" w:space="0" w:color="auto"/>
              <w:bottom w:val="double" w:sz="4" w:space="0" w:color="auto"/>
              <w:right w:val="double" w:sz="4" w:space="0" w:color="auto"/>
            </w:tcBorders>
          </w:tcPr>
          <w:p w14:paraId="1B6FD03A" w14:textId="584E8A74" w:rsidR="00D12E1D" w:rsidRPr="00D12E1D" w:rsidRDefault="00D12E1D" w:rsidP="00A23946">
            <w:pPr>
              <w:jc w:val="center"/>
            </w:pPr>
            <w:r w:rsidRPr="00D12E1D">
              <w:rPr>
                <w:sz w:val="24"/>
                <w:szCs w:val="28"/>
              </w:rPr>
              <w:t>Madame la Cheffe du Département Immobilier d’Aix-en-Provence</w:t>
            </w:r>
          </w:p>
        </w:tc>
      </w:tr>
      <w:tr w:rsidR="00D12E1D" w14:paraId="022407CC" w14:textId="77777777" w:rsidTr="00F1201A">
        <w:trPr>
          <w:trHeight w:val="567"/>
        </w:trPr>
        <w:tc>
          <w:tcPr>
            <w:tcW w:w="9608" w:type="dxa"/>
            <w:tcBorders>
              <w:top w:val="double" w:sz="4" w:space="0" w:color="auto"/>
              <w:left w:val="nil"/>
              <w:bottom w:val="double" w:sz="4" w:space="0" w:color="auto"/>
              <w:right w:val="nil"/>
            </w:tcBorders>
          </w:tcPr>
          <w:p w14:paraId="6A4F6008" w14:textId="77777777" w:rsidR="00D12E1D" w:rsidRDefault="00D12E1D" w:rsidP="00A23946">
            <w:pPr>
              <w:jc w:val="center"/>
            </w:pPr>
          </w:p>
        </w:tc>
      </w:tr>
      <w:tr w:rsidR="00D12E1D" w14:paraId="689EC45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3B4BDE5F" w14:textId="4CC49131" w:rsidR="00D12E1D" w:rsidRPr="00D12E1D" w:rsidRDefault="00D12E1D" w:rsidP="00A23946">
            <w:pPr>
              <w:jc w:val="center"/>
              <w:rPr>
                <w:b/>
                <w:bCs/>
              </w:rPr>
            </w:pPr>
            <w:r w:rsidRPr="00D12E1D">
              <w:rPr>
                <w:b/>
                <w:bCs/>
                <w:sz w:val="24"/>
                <w:szCs w:val="28"/>
              </w:rPr>
              <w:t>Ordonnateur</w:t>
            </w:r>
          </w:p>
        </w:tc>
      </w:tr>
      <w:tr w:rsidR="00E250C9" w14:paraId="552F97E6" w14:textId="77777777" w:rsidTr="00F1201A">
        <w:tc>
          <w:tcPr>
            <w:tcW w:w="9608" w:type="dxa"/>
            <w:tcBorders>
              <w:top w:val="single" w:sz="4" w:space="0" w:color="auto"/>
              <w:left w:val="double" w:sz="4" w:space="0" w:color="auto"/>
              <w:bottom w:val="double" w:sz="4" w:space="0" w:color="auto"/>
              <w:right w:val="double" w:sz="4" w:space="0" w:color="auto"/>
            </w:tcBorders>
          </w:tcPr>
          <w:p w14:paraId="3D648ADA" w14:textId="2BFB1E4F" w:rsidR="00E250C9" w:rsidRPr="005C40C2" w:rsidRDefault="00E250C9" w:rsidP="00E250C9">
            <w:pPr>
              <w:jc w:val="center"/>
              <w:rPr>
                <w:sz w:val="24"/>
                <w:szCs w:val="28"/>
              </w:rPr>
            </w:pPr>
            <w:r w:rsidRPr="00D12E1D">
              <w:rPr>
                <w:sz w:val="24"/>
                <w:szCs w:val="28"/>
              </w:rPr>
              <w:t>Madame la Cheffe du Département Immobilier d’Aix-en-Provence</w:t>
            </w:r>
          </w:p>
        </w:tc>
      </w:tr>
      <w:tr w:rsidR="00E250C9" w14:paraId="460FA1C4" w14:textId="77777777" w:rsidTr="00F1201A">
        <w:trPr>
          <w:trHeight w:val="2835"/>
        </w:trPr>
        <w:tc>
          <w:tcPr>
            <w:tcW w:w="9608" w:type="dxa"/>
            <w:tcBorders>
              <w:top w:val="double" w:sz="4" w:space="0" w:color="auto"/>
              <w:left w:val="nil"/>
              <w:bottom w:val="double" w:sz="4" w:space="0" w:color="auto"/>
              <w:right w:val="nil"/>
            </w:tcBorders>
          </w:tcPr>
          <w:p w14:paraId="11E62B16" w14:textId="77777777" w:rsidR="00E250C9" w:rsidRPr="00D12E1D" w:rsidRDefault="00E250C9" w:rsidP="00E250C9">
            <w:pPr>
              <w:jc w:val="center"/>
              <w:rPr>
                <w:sz w:val="24"/>
                <w:szCs w:val="28"/>
              </w:rPr>
            </w:pPr>
          </w:p>
        </w:tc>
      </w:tr>
      <w:tr w:rsidR="00E250C9" w14:paraId="364EDCD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67B8C448" w14:textId="2E9739B9" w:rsidR="00E250C9" w:rsidRPr="00D12E1D" w:rsidRDefault="00E250C9" w:rsidP="00E250C9">
            <w:pPr>
              <w:jc w:val="center"/>
              <w:rPr>
                <w:b/>
                <w:bCs/>
                <w:sz w:val="24"/>
                <w:szCs w:val="28"/>
              </w:rPr>
            </w:pPr>
            <w:r w:rsidRPr="00D12E1D">
              <w:rPr>
                <w:b/>
                <w:bCs/>
                <w:sz w:val="24"/>
                <w:szCs w:val="28"/>
              </w:rPr>
              <w:t>Comptable public assignataire</w:t>
            </w:r>
          </w:p>
        </w:tc>
      </w:tr>
      <w:tr w:rsidR="00E250C9" w14:paraId="094298FF" w14:textId="77777777" w:rsidTr="00E57611">
        <w:trPr>
          <w:trHeight w:val="725"/>
        </w:trPr>
        <w:tc>
          <w:tcPr>
            <w:tcW w:w="9608" w:type="dxa"/>
            <w:tcBorders>
              <w:top w:val="single" w:sz="4" w:space="0" w:color="auto"/>
              <w:left w:val="double" w:sz="4" w:space="0" w:color="auto"/>
              <w:bottom w:val="double" w:sz="4" w:space="0" w:color="auto"/>
              <w:right w:val="double" w:sz="4" w:space="0" w:color="auto"/>
            </w:tcBorders>
          </w:tcPr>
          <w:p w14:paraId="311EE4F7" w14:textId="6163AB9D" w:rsidR="00E250C9" w:rsidRPr="00D12E1D" w:rsidRDefault="007D4423" w:rsidP="00E250C9">
            <w:pPr>
              <w:jc w:val="center"/>
              <w:rPr>
                <w:sz w:val="24"/>
                <w:szCs w:val="28"/>
              </w:rPr>
            </w:pPr>
            <w:r>
              <w:rPr>
                <w:sz w:val="24"/>
                <w:szCs w:val="28"/>
              </w:rPr>
              <w:t>Madame</w:t>
            </w:r>
            <w:r w:rsidR="00E250C9" w:rsidRPr="00E250C9">
              <w:rPr>
                <w:sz w:val="24"/>
                <w:szCs w:val="28"/>
              </w:rPr>
              <w:t xml:space="preserve"> l</w:t>
            </w:r>
            <w:r>
              <w:rPr>
                <w:sz w:val="24"/>
                <w:szCs w:val="28"/>
              </w:rPr>
              <w:t>a</w:t>
            </w:r>
            <w:r w:rsidR="00E250C9" w:rsidRPr="00E250C9">
              <w:rPr>
                <w:sz w:val="24"/>
                <w:szCs w:val="28"/>
              </w:rPr>
              <w:t xml:space="preserve"> Direct</w:t>
            </w:r>
            <w:r>
              <w:rPr>
                <w:sz w:val="24"/>
                <w:szCs w:val="28"/>
              </w:rPr>
              <w:t>rice</w:t>
            </w:r>
            <w:r w:rsidR="00E250C9" w:rsidRPr="00E250C9">
              <w:rPr>
                <w:sz w:val="24"/>
                <w:szCs w:val="28"/>
              </w:rPr>
              <w:t xml:space="preserve"> Régional des Finances Publiques des Bouches-du-Rhône - 16 rue Borde 13008 MARSEILLE</w:t>
            </w:r>
          </w:p>
        </w:tc>
      </w:tr>
    </w:tbl>
    <w:p w14:paraId="3974DE44" w14:textId="537FA933" w:rsidR="00B32D17" w:rsidRPr="00B32D17" w:rsidRDefault="00B32D17" w:rsidP="00B32D17"/>
    <w:p w14:paraId="638AE2D7" w14:textId="622D3FB9" w:rsidR="00B32D17" w:rsidRPr="00B32D17" w:rsidRDefault="00B32D17" w:rsidP="00B32D17"/>
    <w:p w14:paraId="55E9CE1F" w14:textId="059561FE" w:rsidR="00B32D17" w:rsidRPr="00B32D17" w:rsidRDefault="00B32D17" w:rsidP="00B32D17"/>
    <w:p w14:paraId="64F530DA" w14:textId="2D600A8A" w:rsidR="00B32D17" w:rsidRPr="00B32D17" w:rsidRDefault="00B32D17" w:rsidP="00B32D17"/>
    <w:p w14:paraId="588126D3" w14:textId="6DBB4C8F" w:rsidR="00B32D17" w:rsidRPr="00B32D17" w:rsidRDefault="00B32D17" w:rsidP="00B32D17"/>
    <w:p w14:paraId="79191493" w14:textId="77777777" w:rsidR="00F1201A" w:rsidRDefault="00F1201A" w:rsidP="00B32D17">
      <w:pPr>
        <w:sectPr w:rsidR="00F1201A" w:rsidSect="00A654FA">
          <w:pgSz w:w="11906" w:h="16838"/>
          <w:pgMar w:top="1134" w:right="1134" w:bottom="1134" w:left="1134" w:header="708" w:footer="708" w:gutter="0"/>
          <w:cols w:space="708"/>
          <w:docGrid w:linePitch="360"/>
        </w:sectPr>
      </w:pPr>
    </w:p>
    <w:p w14:paraId="4574F6F8" w14:textId="479D5029" w:rsidR="00B32D17" w:rsidRPr="00B32D17" w:rsidRDefault="00B32D17" w:rsidP="00B32D17"/>
    <w:p w14:paraId="6E8571B9" w14:textId="64F4B21A" w:rsidR="0050533C" w:rsidRPr="0050533C" w:rsidRDefault="008C51DD" w:rsidP="00766192">
      <w:pPr>
        <w:shd w:val="clear" w:color="auto" w:fill="00B0F0"/>
        <w:spacing w:before="360"/>
        <w:contextualSpacing w:val="0"/>
        <w:rPr>
          <w:b/>
          <w:bCs/>
        </w:rPr>
      </w:pPr>
      <w:r w:rsidRPr="0050533C">
        <w:rPr>
          <w:b/>
          <w:bCs/>
        </w:rPr>
        <w:t xml:space="preserve">Article </w:t>
      </w:r>
      <w:r w:rsidR="0050533C" w:rsidRPr="0050533C">
        <w:rPr>
          <w:b/>
          <w:bCs/>
        </w:rPr>
        <w:t>1</w:t>
      </w:r>
      <w:r w:rsidRPr="0050533C">
        <w:rPr>
          <w:b/>
          <w:bCs/>
        </w:rPr>
        <w:t>. Contractant(s)</w:t>
      </w:r>
    </w:p>
    <w:p w14:paraId="56EA4C5B" w14:textId="32D9129F" w:rsidR="00B32D17" w:rsidRPr="00B32D17" w:rsidRDefault="001B28BF" w:rsidP="0050533C">
      <w:r w:rsidRPr="001B28BF">
        <w:t>Nous soussignés,</w:t>
      </w:r>
    </w:p>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1B28BF" w:rsidRPr="001B28BF" w14:paraId="3534A41F" w14:textId="77777777" w:rsidTr="001B28BF">
        <w:trPr>
          <w:trHeight w:hRule="exact" w:val="340"/>
        </w:trPr>
        <w:tc>
          <w:tcPr>
            <w:tcW w:w="35" w:type="dxa"/>
            <w:tcBorders>
              <w:top w:val="single" w:sz="4" w:space="0" w:color="000000"/>
              <w:left w:val="single" w:sz="4" w:space="0" w:color="000000"/>
            </w:tcBorders>
            <w:shd w:val="clear" w:color="auto" w:fill="auto"/>
          </w:tcPr>
          <w:p w14:paraId="7E211461" w14:textId="77777777" w:rsidR="001B28BF" w:rsidRPr="001B28BF" w:rsidRDefault="001B28BF" w:rsidP="001B28BF">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59BCDD8" w14:textId="5CA5DE26" w:rsidR="001B28BF" w:rsidRPr="001B28BF" w:rsidRDefault="001B28BF" w:rsidP="001B28BF">
            <w:pPr>
              <w:jc w:val="center"/>
              <w:rPr>
                <w:b/>
                <w:bCs/>
                <w:sz w:val="22"/>
                <w:szCs w:val="24"/>
              </w:rPr>
            </w:pPr>
            <w:r w:rsidRPr="001B28BF">
              <w:rPr>
                <w:b/>
                <w:bCs/>
                <w:sz w:val="22"/>
                <w:szCs w:val="24"/>
              </w:rPr>
              <w:t>Cotraitant 1</w:t>
            </w:r>
          </w:p>
        </w:tc>
      </w:tr>
      <w:tr w:rsidR="00CF053D" w:rsidRPr="00E0712A" w14:paraId="065A3E99" w14:textId="77777777" w:rsidTr="00A23946">
        <w:trPr>
          <w:trHeight w:hRule="exact" w:val="60"/>
        </w:trPr>
        <w:tc>
          <w:tcPr>
            <w:tcW w:w="35" w:type="dxa"/>
            <w:tcBorders>
              <w:top w:val="single" w:sz="4" w:space="0" w:color="000000"/>
              <w:left w:val="single" w:sz="4" w:space="0" w:color="000000"/>
            </w:tcBorders>
            <w:shd w:val="clear" w:color="auto" w:fill="auto"/>
          </w:tcPr>
          <w:p w14:paraId="648DF4D0" w14:textId="77777777" w:rsidR="00CF053D" w:rsidRPr="00E0712A" w:rsidRDefault="00CF053D" w:rsidP="00A23946">
            <w:pPr>
              <w:snapToGrid w:val="0"/>
              <w:rPr>
                <w:rFonts w:ascii="Arial" w:hAnsi="Arial" w:cs="Arial"/>
                <w:sz w:val="18"/>
              </w:rPr>
            </w:pPr>
          </w:p>
        </w:tc>
        <w:tc>
          <w:tcPr>
            <w:tcW w:w="2470" w:type="dxa"/>
            <w:gridSpan w:val="6"/>
            <w:tcBorders>
              <w:top w:val="single" w:sz="4" w:space="0" w:color="000000"/>
            </w:tcBorders>
            <w:shd w:val="clear" w:color="auto" w:fill="auto"/>
          </w:tcPr>
          <w:p w14:paraId="34F5B3BE" w14:textId="77777777" w:rsidR="00CF053D" w:rsidRPr="00E0712A" w:rsidRDefault="00CF053D"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0FD543E" w14:textId="77777777" w:rsidR="00CF053D" w:rsidRPr="00E0712A" w:rsidRDefault="00CF053D"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195AEA9" w14:textId="77777777" w:rsidR="00CF053D" w:rsidRPr="00E0712A" w:rsidRDefault="00CF053D" w:rsidP="00A23946">
            <w:pPr>
              <w:snapToGrid w:val="0"/>
              <w:rPr>
                <w:rFonts w:ascii="Arial" w:hAnsi="Arial" w:cs="Arial"/>
                <w:sz w:val="18"/>
              </w:rPr>
            </w:pPr>
          </w:p>
        </w:tc>
      </w:tr>
      <w:tr w:rsidR="00CF053D" w:rsidRPr="00E0712A" w14:paraId="20B9587C" w14:textId="77777777" w:rsidTr="00156435">
        <w:trPr>
          <w:trHeight w:val="283"/>
        </w:trPr>
        <w:tc>
          <w:tcPr>
            <w:tcW w:w="35" w:type="dxa"/>
            <w:tcBorders>
              <w:left w:val="single" w:sz="4" w:space="0" w:color="000000"/>
            </w:tcBorders>
            <w:shd w:val="clear" w:color="auto" w:fill="auto"/>
          </w:tcPr>
          <w:p w14:paraId="4F2025B5" w14:textId="77777777" w:rsidR="00CF053D" w:rsidRPr="00E0712A" w:rsidRDefault="00CF053D" w:rsidP="00A23946">
            <w:pPr>
              <w:snapToGrid w:val="0"/>
              <w:rPr>
                <w:rFonts w:ascii="Arial" w:hAnsi="Arial" w:cs="Arial"/>
                <w:sz w:val="18"/>
              </w:rPr>
            </w:pPr>
          </w:p>
        </w:tc>
        <w:tc>
          <w:tcPr>
            <w:tcW w:w="1537" w:type="dxa"/>
            <w:gridSpan w:val="3"/>
            <w:shd w:val="clear" w:color="auto" w:fill="auto"/>
            <w:vAlign w:val="center"/>
          </w:tcPr>
          <w:p w14:paraId="1F537E74" w14:textId="77777777" w:rsidR="00CF053D" w:rsidRPr="00CF053D" w:rsidRDefault="00CF053D" w:rsidP="001B28BF">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6B06DA18"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00E9B45F" w14:textId="77777777" w:rsidR="00CF053D" w:rsidRPr="00E0712A" w:rsidRDefault="00CF053D" w:rsidP="00A23946">
            <w:pPr>
              <w:snapToGrid w:val="0"/>
              <w:rPr>
                <w:rFonts w:ascii="Arial" w:hAnsi="Arial" w:cs="Arial"/>
                <w:sz w:val="18"/>
              </w:rPr>
            </w:pPr>
          </w:p>
        </w:tc>
      </w:tr>
      <w:tr w:rsidR="00CF053D" w:rsidRPr="00E0712A" w14:paraId="498583E3" w14:textId="77777777" w:rsidTr="00A23946">
        <w:trPr>
          <w:trHeight w:hRule="exact" w:val="60"/>
        </w:trPr>
        <w:tc>
          <w:tcPr>
            <w:tcW w:w="35" w:type="dxa"/>
            <w:tcBorders>
              <w:left w:val="single" w:sz="4" w:space="0" w:color="000000"/>
            </w:tcBorders>
            <w:shd w:val="clear" w:color="auto" w:fill="auto"/>
          </w:tcPr>
          <w:p w14:paraId="01845AD4"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4D9D2476" w14:textId="77777777" w:rsidR="00CF053D" w:rsidRPr="00CF053D" w:rsidRDefault="00CF053D" w:rsidP="00CF053D">
            <w:pPr>
              <w:rPr>
                <w:sz w:val="18"/>
                <w:szCs w:val="20"/>
              </w:rPr>
            </w:pPr>
          </w:p>
        </w:tc>
        <w:tc>
          <w:tcPr>
            <w:tcW w:w="6487" w:type="dxa"/>
            <w:gridSpan w:val="21"/>
            <w:shd w:val="clear" w:color="auto" w:fill="auto"/>
          </w:tcPr>
          <w:p w14:paraId="208C8FD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4B77AF1B" w14:textId="77777777" w:rsidR="00CF053D" w:rsidRPr="00E0712A" w:rsidRDefault="00CF053D" w:rsidP="00A23946">
            <w:pPr>
              <w:snapToGrid w:val="0"/>
              <w:rPr>
                <w:rFonts w:ascii="Arial" w:hAnsi="Arial" w:cs="Arial"/>
                <w:sz w:val="18"/>
              </w:rPr>
            </w:pPr>
          </w:p>
        </w:tc>
      </w:tr>
      <w:tr w:rsidR="00CF053D" w:rsidRPr="00E0712A" w14:paraId="33D4C9B9" w14:textId="77777777" w:rsidTr="00A23946">
        <w:tc>
          <w:tcPr>
            <w:tcW w:w="35" w:type="dxa"/>
            <w:tcBorders>
              <w:top w:val="single" w:sz="4" w:space="0" w:color="000000"/>
              <w:left w:val="single" w:sz="4" w:space="0" w:color="000000"/>
            </w:tcBorders>
            <w:shd w:val="clear" w:color="auto" w:fill="auto"/>
          </w:tcPr>
          <w:p w14:paraId="22217694" w14:textId="77777777" w:rsidR="00CF053D" w:rsidRPr="00E0712A" w:rsidRDefault="00CF053D" w:rsidP="00A23946">
            <w:pPr>
              <w:snapToGrid w:val="0"/>
              <w:rPr>
                <w:rFonts w:ascii="Arial" w:hAnsi="Arial" w:cs="Arial"/>
              </w:rPr>
            </w:pPr>
          </w:p>
        </w:tc>
        <w:tc>
          <w:tcPr>
            <w:tcW w:w="9332" w:type="dxa"/>
            <w:gridSpan w:val="28"/>
            <w:tcBorders>
              <w:top w:val="single" w:sz="4" w:space="0" w:color="000000"/>
            </w:tcBorders>
            <w:shd w:val="clear" w:color="auto" w:fill="auto"/>
          </w:tcPr>
          <w:p w14:paraId="78CEE0CE" w14:textId="7F9473C0" w:rsidR="00CF053D" w:rsidRPr="00CF053D" w:rsidRDefault="00CF053D" w:rsidP="002341FB">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33934542" w14:textId="77777777" w:rsidR="00CF053D" w:rsidRPr="00E0712A" w:rsidRDefault="00CF053D" w:rsidP="00A23946">
            <w:pPr>
              <w:snapToGrid w:val="0"/>
              <w:rPr>
                <w:rFonts w:ascii="Arial" w:hAnsi="Arial" w:cs="Arial"/>
              </w:rPr>
            </w:pPr>
          </w:p>
        </w:tc>
      </w:tr>
      <w:tr w:rsidR="00CF053D" w:rsidRPr="00E0712A" w14:paraId="25D41EAC" w14:textId="77777777" w:rsidTr="00156435">
        <w:trPr>
          <w:trHeight w:val="283"/>
        </w:trPr>
        <w:tc>
          <w:tcPr>
            <w:tcW w:w="80" w:type="dxa"/>
            <w:gridSpan w:val="2"/>
            <w:tcBorders>
              <w:left w:val="single" w:sz="4" w:space="0" w:color="000000"/>
            </w:tcBorders>
            <w:shd w:val="clear" w:color="auto" w:fill="auto"/>
          </w:tcPr>
          <w:p w14:paraId="054B8265"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92522EF"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0B9E005" w14:textId="77777777" w:rsidR="00CF053D" w:rsidRPr="00E0712A" w:rsidRDefault="00CF053D" w:rsidP="00A23946">
            <w:pPr>
              <w:snapToGrid w:val="0"/>
              <w:rPr>
                <w:rFonts w:ascii="Arial" w:hAnsi="Arial" w:cs="Arial"/>
                <w:sz w:val="18"/>
              </w:rPr>
            </w:pPr>
          </w:p>
        </w:tc>
      </w:tr>
      <w:tr w:rsidR="00CF053D" w:rsidRPr="00E0712A" w14:paraId="221768B0" w14:textId="77777777" w:rsidTr="009238EF">
        <w:trPr>
          <w:trHeight w:hRule="exact" w:val="60"/>
        </w:trPr>
        <w:tc>
          <w:tcPr>
            <w:tcW w:w="35" w:type="dxa"/>
            <w:tcBorders>
              <w:left w:val="single" w:sz="4" w:space="0" w:color="000000"/>
            </w:tcBorders>
            <w:shd w:val="clear" w:color="auto" w:fill="auto"/>
          </w:tcPr>
          <w:p w14:paraId="55A973E4"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60CFCFA3" w14:textId="77777777" w:rsidR="00CF053D" w:rsidRPr="00CF053D" w:rsidRDefault="00CF053D" w:rsidP="009238EF">
            <w:pPr>
              <w:jc w:val="left"/>
              <w:rPr>
                <w:sz w:val="18"/>
                <w:szCs w:val="20"/>
              </w:rPr>
            </w:pPr>
          </w:p>
        </w:tc>
        <w:tc>
          <w:tcPr>
            <w:tcW w:w="6446" w:type="dxa"/>
            <w:gridSpan w:val="20"/>
            <w:shd w:val="clear" w:color="auto" w:fill="auto"/>
            <w:vAlign w:val="center"/>
          </w:tcPr>
          <w:p w14:paraId="1F5D89F1"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6281A157" w14:textId="77777777" w:rsidR="00CF053D" w:rsidRPr="00E0712A" w:rsidRDefault="00CF053D" w:rsidP="00A23946">
            <w:pPr>
              <w:snapToGrid w:val="0"/>
              <w:rPr>
                <w:rFonts w:ascii="Arial" w:hAnsi="Arial" w:cs="Arial"/>
                <w:sz w:val="18"/>
              </w:rPr>
            </w:pPr>
          </w:p>
        </w:tc>
      </w:tr>
      <w:tr w:rsidR="00CF053D" w:rsidRPr="00E0712A" w14:paraId="78E21D72" w14:textId="77777777" w:rsidTr="00156435">
        <w:trPr>
          <w:trHeight w:val="283"/>
        </w:trPr>
        <w:tc>
          <w:tcPr>
            <w:tcW w:w="35" w:type="dxa"/>
            <w:tcBorders>
              <w:left w:val="single" w:sz="4" w:space="0" w:color="000000"/>
            </w:tcBorders>
            <w:shd w:val="clear" w:color="auto" w:fill="auto"/>
          </w:tcPr>
          <w:p w14:paraId="7717F8DB" w14:textId="77777777" w:rsidR="00CF053D" w:rsidRPr="00E0712A" w:rsidRDefault="00CF053D" w:rsidP="00A23946">
            <w:pPr>
              <w:snapToGrid w:val="0"/>
              <w:rPr>
                <w:rFonts w:ascii="Arial" w:hAnsi="Arial" w:cs="Arial"/>
                <w:sz w:val="18"/>
              </w:rPr>
            </w:pPr>
          </w:p>
        </w:tc>
        <w:tc>
          <w:tcPr>
            <w:tcW w:w="1111" w:type="dxa"/>
            <w:gridSpan w:val="2"/>
            <w:shd w:val="clear" w:color="auto" w:fill="auto"/>
            <w:vAlign w:val="center"/>
          </w:tcPr>
          <w:p w14:paraId="6DB2F05A" w14:textId="77777777" w:rsidR="00CF053D" w:rsidRPr="00CF053D" w:rsidRDefault="00CF053D" w:rsidP="009238EF">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D1EFBB2"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68AABB58" w14:textId="77777777" w:rsidR="00CF053D" w:rsidRPr="00E0712A" w:rsidRDefault="00CF053D" w:rsidP="00A23946">
            <w:pPr>
              <w:snapToGrid w:val="0"/>
              <w:rPr>
                <w:rFonts w:ascii="Arial" w:hAnsi="Arial" w:cs="Arial"/>
                <w:sz w:val="18"/>
              </w:rPr>
            </w:pPr>
          </w:p>
        </w:tc>
      </w:tr>
      <w:tr w:rsidR="00CF053D" w:rsidRPr="00E0712A" w14:paraId="339B6E18" w14:textId="77777777" w:rsidTr="009238EF">
        <w:trPr>
          <w:trHeight w:hRule="exact" w:val="60"/>
        </w:trPr>
        <w:tc>
          <w:tcPr>
            <w:tcW w:w="35" w:type="dxa"/>
            <w:tcBorders>
              <w:left w:val="single" w:sz="4" w:space="0" w:color="000000"/>
            </w:tcBorders>
            <w:shd w:val="clear" w:color="auto" w:fill="auto"/>
          </w:tcPr>
          <w:p w14:paraId="15908FA2"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65E2FF02" w14:textId="77777777" w:rsidR="00CF053D" w:rsidRPr="00CF053D" w:rsidRDefault="00CF053D" w:rsidP="009238EF">
            <w:pPr>
              <w:jc w:val="left"/>
              <w:rPr>
                <w:sz w:val="18"/>
                <w:szCs w:val="20"/>
              </w:rPr>
            </w:pPr>
          </w:p>
        </w:tc>
        <w:tc>
          <w:tcPr>
            <w:tcW w:w="5146" w:type="dxa"/>
            <w:gridSpan w:val="15"/>
            <w:shd w:val="clear" w:color="auto" w:fill="auto"/>
            <w:vAlign w:val="center"/>
          </w:tcPr>
          <w:p w14:paraId="505DE2AA"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3CCD8606" w14:textId="77777777" w:rsidR="00CF053D" w:rsidRPr="00E0712A" w:rsidRDefault="00CF053D" w:rsidP="00A23946">
            <w:pPr>
              <w:snapToGrid w:val="0"/>
              <w:rPr>
                <w:rFonts w:ascii="Arial" w:hAnsi="Arial" w:cs="Arial"/>
                <w:sz w:val="18"/>
              </w:rPr>
            </w:pPr>
          </w:p>
        </w:tc>
      </w:tr>
      <w:tr w:rsidR="00CF053D" w:rsidRPr="00E0712A" w14:paraId="0B85992F" w14:textId="77777777" w:rsidTr="00156435">
        <w:trPr>
          <w:trHeight w:val="283"/>
        </w:trPr>
        <w:tc>
          <w:tcPr>
            <w:tcW w:w="35" w:type="dxa"/>
            <w:tcBorders>
              <w:left w:val="single" w:sz="4" w:space="0" w:color="000000"/>
            </w:tcBorders>
            <w:shd w:val="clear" w:color="auto" w:fill="auto"/>
          </w:tcPr>
          <w:p w14:paraId="6CDB675B"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381909B1"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0D43BAE5"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A659251"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25AB374C"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4751A7A" w14:textId="77777777" w:rsidR="00CF053D" w:rsidRPr="00E0712A" w:rsidRDefault="00CF053D" w:rsidP="00A23946">
            <w:pPr>
              <w:snapToGrid w:val="0"/>
              <w:spacing w:before="20"/>
              <w:rPr>
                <w:rFonts w:ascii="Arial" w:hAnsi="Arial" w:cs="Arial"/>
                <w:sz w:val="18"/>
              </w:rPr>
            </w:pPr>
          </w:p>
        </w:tc>
      </w:tr>
      <w:tr w:rsidR="00CF053D" w:rsidRPr="00E0712A" w14:paraId="3075BDB2" w14:textId="77777777" w:rsidTr="009238EF">
        <w:trPr>
          <w:trHeight w:hRule="exact" w:val="60"/>
        </w:trPr>
        <w:tc>
          <w:tcPr>
            <w:tcW w:w="35" w:type="dxa"/>
            <w:tcBorders>
              <w:left w:val="single" w:sz="4" w:space="0" w:color="000000"/>
            </w:tcBorders>
            <w:shd w:val="clear" w:color="auto" w:fill="auto"/>
          </w:tcPr>
          <w:p w14:paraId="1F5251E7"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41CDCBE" w14:textId="77777777" w:rsidR="00CF053D" w:rsidRPr="00CF053D" w:rsidRDefault="00CF053D" w:rsidP="00BE5B56">
            <w:pPr>
              <w:jc w:val="right"/>
              <w:rPr>
                <w:sz w:val="18"/>
                <w:szCs w:val="20"/>
              </w:rPr>
            </w:pPr>
          </w:p>
        </w:tc>
        <w:tc>
          <w:tcPr>
            <w:tcW w:w="5503" w:type="dxa"/>
            <w:gridSpan w:val="17"/>
            <w:shd w:val="clear" w:color="auto" w:fill="auto"/>
            <w:vAlign w:val="center"/>
          </w:tcPr>
          <w:p w14:paraId="524D25FC"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4B720E4" w14:textId="77777777" w:rsidR="00CF053D" w:rsidRPr="00E0712A" w:rsidRDefault="00CF053D" w:rsidP="00A23946">
            <w:pPr>
              <w:snapToGrid w:val="0"/>
              <w:rPr>
                <w:rFonts w:ascii="Arial" w:hAnsi="Arial" w:cs="Arial"/>
                <w:sz w:val="18"/>
              </w:rPr>
            </w:pPr>
          </w:p>
        </w:tc>
      </w:tr>
      <w:tr w:rsidR="00CF053D" w:rsidRPr="00E0712A" w14:paraId="2B6B0371" w14:textId="77777777" w:rsidTr="00156435">
        <w:trPr>
          <w:trHeight w:val="283"/>
        </w:trPr>
        <w:tc>
          <w:tcPr>
            <w:tcW w:w="35" w:type="dxa"/>
            <w:tcBorders>
              <w:left w:val="single" w:sz="4" w:space="0" w:color="000000"/>
            </w:tcBorders>
            <w:shd w:val="clear" w:color="auto" w:fill="auto"/>
          </w:tcPr>
          <w:p w14:paraId="2FFB1AA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4F3B1D7D"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1A5D8C1"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2791D6E" w14:textId="77777777" w:rsidR="00CF053D" w:rsidRPr="00E0712A" w:rsidRDefault="00CF053D" w:rsidP="00A23946">
            <w:pPr>
              <w:snapToGrid w:val="0"/>
              <w:spacing w:before="20"/>
              <w:rPr>
                <w:rFonts w:ascii="Arial" w:hAnsi="Arial" w:cs="Arial"/>
                <w:sz w:val="18"/>
              </w:rPr>
            </w:pPr>
          </w:p>
        </w:tc>
      </w:tr>
      <w:tr w:rsidR="00CF053D" w:rsidRPr="00E0712A" w14:paraId="5296920A" w14:textId="77777777" w:rsidTr="00A23946">
        <w:trPr>
          <w:trHeight w:hRule="exact" w:val="60"/>
        </w:trPr>
        <w:tc>
          <w:tcPr>
            <w:tcW w:w="35" w:type="dxa"/>
            <w:tcBorders>
              <w:left w:val="single" w:sz="4" w:space="0" w:color="000000"/>
            </w:tcBorders>
            <w:shd w:val="clear" w:color="auto" w:fill="auto"/>
          </w:tcPr>
          <w:p w14:paraId="436FD0E7" w14:textId="77777777" w:rsidR="00CF053D" w:rsidRPr="00E0712A" w:rsidRDefault="00CF053D" w:rsidP="00A23946">
            <w:pPr>
              <w:snapToGrid w:val="0"/>
              <w:rPr>
                <w:rFonts w:ascii="Arial" w:hAnsi="Arial" w:cs="Arial"/>
                <w:sz w:val="18"/>
              </w:rPr>
            </w:pPr>
          </w:p>
        </w:tc>
        <w:tc>
          <w:tcPr>
            <w:tcW w:w="2407" w:type="dxa"/>
            <w:gridSpan w:val="5"/>
            <w:shd w:val="clear" w:color="auto" w:fill="auto"/>
          </w:tcPr>
          <w:p w14:paraId="33AE195E" w14:textId="77777777" w:rsidR="00CF053D" w:rsidRPr="00CF053D" w:rsidRDefault="00CF053D" w:rsidP="00CF053D">
            <w:pPr>
              <w:rPr>
                <w:sz w:val="18"/>
                <w:szCs w:val="20"/>
              </w:rPr>
            </w:pPr>
          </w:p>
        </w:tc>
        <w:tc>
          <w:tcPr>
            <w:tcW w:w="6925" w:type="dxa"/>
            <w:gridSpan w:val="23"/>
            <w:shd w:val="clear" w:color="auto" w:fill="auto"/>
          </w:tcPr>
          <w:p w14:paraId="390FF0C2"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33941280" w14:textId="77777777" w:rsidR="00CF053D" w:rsidRPr="00E0712A" w:rsidRDefault="00CF053D" w:rsidP="00A23946">
            <w:pPr>
              <w:snapToGrid w:val="0"/>
              <w:rPr>
                <w:rFonts w:ascii="Arial" w:hAnsi="Arial" w:cs="Arial"/>
                <w:sz w:val="18"/>
              </w:rPr>
            </w:pPr>
          </w:p>
        </w:tc>
      </w:tr>
      <w:tr w:rsidR="00CF053D" w:rsidRPr="00E0712A" w14:paraId="26024B1F" w14:textId="77777777" w:rsidTr="00A23946">
        <w:tc>
          <w:tcPr>
            <w:tcW w:w="35" w:type="dxa"/>
            <w:tcBorders>
              <w:top w:val="single" w:sz="4" w:space="0" w:color="000000"/>
              <w:left w:val="single" w:sz="4" w:space="0" w:color="000000"/>
            </w:tcBorders>
            <w:shd w:val="clear" w:color="auto" w:fill="auto"/>
          </w:tcPr>
          <w:p w14:paraId="756D65CB" w14:textId="77777777" w:rsidR="00CF053D" w:rsidRPr="00E0712A" w:rsidRDefault="00CF053D" w:rsidP="00A23946">
            <w:pPr>
              <w:snapToGrid w:val="0"/>
              <w:rPr>
                <w:rFonts w:ascii="Arial" w:hAnsi="Arial" w:cs="Arial"/>
                <w:sz w:val="18"/>
              </w:rPr>
            </w:pPr>
          </w:p>
        </w:tc>
        <w:tc>
          <w:tcPr>
            <w:tcW w:w="9332" w:type="dxa"/>
            <w:gridSpan w:val="28"/>
            <w:tcBorders>
              <w:top w:val="single" w:sz="4" w:space="0" w:color="000000"/>
            </w:tcBorders>
            <w:shd w:val="clear" w:color="auto" w:fill="auto"/>
          </w:tcPr>
          <w:p w14:paraId="00E706A0" w14:textId="399BD595" w:rsidR="00CF053D" w:rsidRPr="00CF053D" w:rsidRDefault="00CF053D" w:rsidP="00CF053D">
            <w:pPr>
              <w:rPr>
                <w:sz w:val="18"/>
                <w:szCs w:val="20"/>
              </w:rPr>
            </w:pPr>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9F5CE90" w14:textId="77777777" w:rsidR="00CF053D" w:rsidRPr="00E0712A" w:rsidRDefault="00CF053D" w:rsidP="00A23946">
            <w:pPr>
              <w:snapToGrid w:val="0"/>
              <w:rPr>
                <w:rFonts w:ascii="Arial" w:hAnsi="Arial" w:cs="Arial"/>
                <w:sz w:val="18"/>
              </w:rPr>
            </w:pPr>
          </w:p>
        </w:tc>
      </w:tr>
      <w:tr w:rsidR="00CF053D" w:rsidRPr="00E0712A" w14:paraId="4006E0FA" w14:textId="77777777" w:rsidTr="00156435">
        <w:trPr>
          <w:trHeight w:val="283"/>
        </w:trPr>
        <w:tc>
          <w:tcPr>
            <w:tcW w:w="80" w:type="dxa"/>
            <w:gridSpan w:val="2"/>
            <w:tcBorders>
              <w:left w:val="single" w:sz="4" w:space="0" w:color="000000"/>
            </w:tcBorders>
            <w:shd w:val="clear" w:color="auto" w:fill="auto"/>
          </w:tcPr>
          <w:p w14:paraId="4108BD47"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44AB6F1"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31590AFA" w14:textId="77777777" w:rsidR="00CF053D" w:rsidRPr="00E0712A" w:rsidRDefault="00CF053D" w:rsidP="00A23946">
            <w:pPr>
              <w:snapToGrid w:val="0"/>
              <w:rPr>
                <w:rFonts w:ascii="Arial" w:hAnsi="Arial" w:cs="Arial"/>
                <w:sz w:val="18"/>
              </w:rPr>
            </w:pPr>
          </w:p>
        </w:tc>
      </w:tr>
      <w:tr w:rsidR="00CF053D" w:rsidRPr="00E0712A" w14:paraId="5797098A" w14:textId="77777777" w:rsidTr="00A23946">
        <w:trPr>
          <w:trHeight w:hRule="exact" w:val="60"/>
        </w:trPr>
        <w:tc>
          <w:tcPr>
            <w:tcW w:w="35" w:type="dxa"/>
            <w:tcBorders>
              <w:left w:val="single" w:sz="4" w:space="0" w:color="000000"/>
            </w:tcBorders>
            <w:shd w:val="clear" w:color="auto" w:fill="auto"/>
          </w:tcPr>
          <w:p w14:paraId="62F1AD96"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6C9D3A5E" w14:textId="77777777" w:rsidR="00CF053D" w:rsidRPr="00CF053D" w:rsidRDefault="00CF053D" w:rsidP="00CF053D">
            <w:pPr>
              <w:rPr>
                <w:sz w:val="18"/>
                <w:szCs w:val="20"/>
              </w:rPr>
            </w:pPr>
          </w:p>
        </w:tc>
        <w:tc>
          <w:tcPr>
            <w:tcW w:w="6446" w:type="dxa"/>
            <w:gridSpan w:val="20"/>
            <w:shd w:val="clear" w:color="auto" w:fill="auto"/>
          </w:tcPr>
          <w:p w14:paraId="66D5110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16FBDE97" w14:textId="77777777" w:rsidR="00CF053D" w:rsidRPr="00E0712A" w:rsidRDefault="00CF053D" w:rsidP="00A23946">
            <w:pPr>
              <w:snapToGrid w:val="0"/>
              <w:rPr>
                <w:rFonts w:ascii="Arial" w:hAnsi="Arial" w:cs="Arial"/>
                <w:sz w:val="18"/>
              </w:rPr>
            </w:pPr>
          </w:p>
        </w:tc>
      </w:tr>
      <w:tr w:rsidR="00CF053D" w:rsidRPr="00E0712A" w14:paraId="5F13CB03" w14:textId="77777777" w:rsidTr="005731BA">
        <w:trPr>
          <w:trHeight w:val="283"/>
        </w:trPr>
        <w:tc>
          <w:tcPr>
            <w:tcW w:w="35" w:type="dxa"/>
            <w:tcBorders>
              <w:left w:val="single" w:sz="4" w:space="0" w:color="000000"/>
            </w:tcBorders>
            <w:shd w:val="clear" w:color="auto" w:fill="auto"/>
          </w:tcPr>
          <w:p w14:paraId="5855E64C"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7270D26A" w14:textId="77777777" w:rsidR="00CF053D" w:rsidRPr="00CF053D" w:rsidRDefault="00CF053D" w:rsidP="009238EF">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7D80FA5"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6DD33AA" w14:textId="77777777" w:rsidR="00CF053D" w:rsidRPr="00E0712A" w:rsidRDefault="00CF053D" w:rsidP="00A23946">
            <w:pPr>
              <w:snapToGrid w:val="0"/>
              <w:rPr>
                <w:rFonts w:ascii="Arial" w:hAnsi="Arial" w:cs="Arial"/>
                <w:sz w:val="18"/>
              </w:rPr>
            </w:pPr>
          </w:p>
        </w:tc>
      </w:tr>
      <w:tr w:rsidR="00CF053D" w:rsidRPr="00E0712A" w14:paraId="112D541D" w14:textId="77777777" w:rsidTr="009238EF">
        <w:trPr>
          <w:trHeight w:hRule="exact" w:val="60"/>
        </w:trPr>
        <w:tc>
          <w:tcPr>
            <w:tcW w:w="35" w:type="dxa"/>
            <w:tcBorders>
              <w:left w:val="single" w:sz="4" w:space="0" w:color="000000"/>
            </w:tcBorders>
            <w:shd w:val="clear" w:color="auto" w:fill="auto"/>
          </w:tcPr>
          <w:p w14:paraId="15600C28"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20BF1ABF" w14:textId="77777777" w:rsidR="00CF053D" w:rsidRPr="00CF053D" w:rsidRDefault="00CF053D" w:rsidP="009238EF">
            <w:pPr>
              <w:jc w:val="left"/>
              <w:rPr>
                <w:sz w:val="18"/>
                <w:szCs w:val="20"/>
              </w:rPr>
            </w:pPr>
          </w:p>
        </w:tc>
        <w:tc>
          <w:tcPr>
            <w:tcW w:w="6446" w:type="dxa"/>
            <w:gridSpan w:val="20"/>
            <w:shd w:val="clear" w:color="auto" w:fill="auto"/>
            <w:vAlign w:val="center"/>
          </w:tcPr>
          <w:p w14:paraId="5E71DE69"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516E57DB" w14:textId="77777777" w:rsidR="00CF053D" w:rsidRPr="00E0712A" w:rsidRDefault="00CF053D" w:rsidP="00A23946">
            <w:pPr>
              <w:snapToGrid w:val="0"/>
              <w:rPr>
                <w:rFonts w:ascii="Arial" w:hAnsi="Arial" w:cs="Arial"/>
                <w:sz w:val="18"/>
              </w:rPr>
            </w:pPr>
          </w:p>
        </w:tc>
      </w:tr>
      <w:tr w:rsidR="00CF053D" w:rsidRPr="00E0712A" w14:paraId="6DBACD3E" w14:textId="77777777" w:rsidTr="005731BA">
        <w:trPr>
          <w:trHeight w:val="283"/>
        </w:trPr>
        <w:tc>
          <w:tcPr>
            <w:tcW w:w="35" w:type="dxa"/>
            <w:tcBorders>
              <w:left w:val="single" w:sz="4" w:space="0" w:color="000000"/>
            </w:tcBorders>
            <w:shd w:val="clear" w:color="auto" w:fill="auto"/>
          </w:tcPr>
          <w:p w14:paraId="13009110"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17C9D2F4" w14:textId="77777777" w:rsidR="00CF053D" w:rsidRPr="00CF053D" w:rsidRDefault="00CF053D" w:rsidP="009238EF">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1E0A4F6E"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C95E690" w14:textId="77777777" w:rsidR="00CF053D" w:rsidRPr="00E0712A" w:rsidRDefault="00CF053D" w:rsidP="00A23946">
            <w:pPr>
              <w:snapToGrid w:val="0"/>
              <w:rPr>
                <w:rFonts w:ascii="Arial" w:hAnsi="Arial" w:cs="Arial"/>
                <w:sz w:val="18"/>
              </w:rPr>
            </w:pPr>
          </w:p>
        </w:tc>
      </w:tr>
      <w:tr w:rsidR="00CF053D" w:rsidRPr="00E0712A" w14:paraId="04166DAF" w14:textId="77777777" w:rsidTr="009238EF">
        <w:trPr>
          <w:trHeight w:hRule="exact" w:val="60"/>
        </w:trPr>
        <w:tc>
          <w:tcPr>
            <w:tcW w:w="35" w:type="dxa"/>
            <w:tcBorders>
              <w:left w:val="single" w:sz="4" w:space="0" w:color="000000"/>
            </w:tcBorders>
            <w:shd w:val="clear" w:color="auto" w:fill="auto"/>
          </w:tcPr>
          <w:p w14:paraId="3260C6CD"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45B762F1" w14:textId="77777777" w:rsidR="00CF053D" w:rsidRPr="00CF053D" w:rsidRDefault="00CF053D" w:rsidP="009238EF">
            <w:pPr>
              <w:jc w:val="left"/>
              <w:rPr>
                <w:sz w:val="18"/>
                <w:szCs w:val="20"/>
              </w:rPr>
            </w:pPr>
          </w:p>
        </w:tc>
        <w:tc>
          <w:tcPr>
            <w:tcW w:w="5146" w:type="dxa"/>
            <w:gridSpan w:val="15"/>
            <w:shd w:val="clear" w:color="auto" w:fill="auto"/>
            <w:vAlign w:val="center"/>
          </w:tcPr>
          <w:p w14:paraId="275B816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C81368B" w14:textId="77777777" w:rsidR="00CF053D" w:rsidRPr="00E0712A" w:rsidRDefault="00CF053D" w:rsidP="00A23946">
            <w:pPr>
              <w:snapToGrid w:val="0"/>
              <w:rPr>
                <w:rFonts w:ascii="Arial" w:hAnsi="Arial" w:cs="Arial"/>
                <w:sz w:val="18"/>
              </w:rPr>
            </w:pPr>
          </w:p>
        </w:tc>
      </w:tr>
      <w:tr w:rsidR="00CF053D" w:rsidRPr="00E0712A" w14:paraId="2EA7505C" w14:textId="77777777" w:rsidTr="00156435">
        <w:trPr>
          <w:trHeight w:val="283"/>
        </w:trPr>
        <w:tc>
          <w:tcPr>
            <w:tcW w:w="35" w:type="dxa"/>
            <w:tcBorders>
              <w:left w:val="single" w:sz="4" w:space="0" w:color="000000"/>
            </w:tcBorders>
            <w:shd w:val="clear" w:color="auto" w:fill="auto"/>
          </w:tcPr>
          <w:p w14:paraId="6B7A775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54420BBE"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A9B59DB"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4D2E9C4"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A5F01C8"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9D43FFC" w14:textId="77777777" w:rsidR="00CF053D" w:rsidRPr="00E0712A" w:rsidRDefault="00CF053D" w:rsidP="00A23946">
            <w:pPr>
              <w:snapToGrid w:val="0"/>
              <w:spacing w:before="20"/>
              <w:rPr>
                <w:rFonts w:ascii="Arial" w:hAnsi="Arial" w:cs="Arial"/>
                <w:sz w:val="18"/>
              </w:rPr>
            </w:pPr>
          </w:p>
        </w:tc>
      </w:tr>
      <w:tr w:rsidR="00CF053D" w:rsidRPr="00E0712A" w14:paraId="2EF2FDA1" w14:textId="77777777" w:rsidTr="009238EF">
        <w:trPr>
          <w:trHeight w:hRule="exact" w:val="60"/>
        </w:trPr>
        <w:tc>
          <w:tcPr>
            <w:tcW w:w="35" w:type="dxa"/>
            <w:tcBorders>
              <w:left w:val="single" w:sz="4" w:space="0" w:color="000000"/>
            </w:tcBorders>
            <w:shd w:val="clear" w:color="auto" w:fill="auto"/>
          </w:tcPr>
          <w:p w14:paraId="63C29A88"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BAF4DB1" w14:textId="77777777" w:rsidR="00CF053D" w:rsidRPr="00CF053D" w:rsidRDefault="00CF053D" w:rsidP="00BE5B56">
            <w:pPr>
              <w:jc w:val="right"/>
              <w:rPr>
                <w:sz w:val="18"/>
                <w:szCs w:val="20"/>
              </w:rPr>
            </w:pPr>
          </w:p>
        </w:tc>
        <w:tc>
          <w:tcPr>
            <w:tcW w:w="5503" w:type="dxa"/>
            <w:gridSpan w:val="17"/>
            <w:shd w:val="clear" w:color="auto" w:fill="auto"/>
            <w:vAlign w:val="center"/>
          </w:tcPr>
          <w:p w14:paraId="4F44438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08E0B100" w14:textId="77777777" w:rsidR="00CF053D" w:rsidRPr="00E0712A" w:rsidRDefault="00CF053D" w:rsidP="00A23946">
            <w:pPr>
              <w:snapToGrid w:val="0"/>
              <w:rPr>
                <w:rFonts w:ascii="Arial" w:hAnsi="Arial" w:cs="Arial"/>
                <w:sz w:val="18"/>
              </w:rPr>
            </w:pPr>
          </w:p>
        </w:tc>
      </w:tr>
      <w:tr w:rsidR="00CF053D" w:rsidRPr="00E0712A" w14:paraId="40CB8239" w14:textId="77777777" w:rsidTr="00156435">
        <w:trPr>
          <w:trHeight w:val="283"/>
        </w:trPr>
        <w:tc>
          <w:tcPr>
            <w:tcW w:w="35" w:type="dxa"/>
            <w:tcBorders>
              <w:left w:val="single" w:sz="4" w:space="0" w:color="000000"/>
            </w:tcBorders>
            <w:shd w:val="clear" w:color="auto" w:fill="auto"/>
          </w:tcPr>
          <w:p w14:paraId="3AF8DEE8"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788C46D1"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48D06D"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5670CF3F" w14:textId="77777777" w:rsidR="00CF053D" w:rsidRPr="00E0712A" w:rsidRDefault="00CF053D" w:rsidP="00A23946">
            <w:pPr>
              <w:snapToGrid w:val="0"/>
              <w:spacing w:before="20"/>
              <w:rPr>
                <w:rFonts w:ascii="Arial" w:hAnsi="Arial" w:cs="Arial"/>
                <w:sz w:val="18"/>
              </w:rPr>
            </w:pPr>
          </w:p>
        </w:tc>
      </w:tr>
      <w:tr w:rsidR="00CF053D" w:rsidRPr="00E0712A" w14:paraId="7077A095" w14:textId="77777777" w:rsidTr="00A23946">
        <w:trPr>
          <w:trHeight w:hRule="exact" w:val="60"/>
        </w:trPr>
        <w:tc>
          <w:tcPr>
            <w:tcW w:w="35" w:type="dxa"/>
            <w:tcBorders>
              <w:left w:val="single" w:sz="4" w:space="0" w:color="000000"/>
            </w:tcBorders>
            <w:shd w:val="clear" w:color="auto" w:fill="auto"/>
          </w:tcPr>
          <w:p w14:paraId="5A4F927B"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39B3675A" w14:textId="77777777" w:rsidR="00CF053D" w:rsidRPr="00CF053D" w:rsidRDefault="00CF053D" w:rsidP="00CF053D">
            <w:pPr>
              <w:rPr>
                <w:sz w:val="18"/>
                <w:szCs w:val="20"/>
              </w:rPr>
            </w:pPr>
          </w:p>
        </w:tc>
        <w:tc>
          <w:tcPr>
            <w:tcW w:w="6446" w:type="dxa"/>
            <w:gridSpan w:val="20"/>
            <w:shd w:val="clear" w:color="auto" w:fill="auto"/>
          </w:tcPr>
          <w:p w14:paraId="3290CC66"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77FE43B0" w14:textId="77777777" w:rsidR="00CF053D" w:rsidRPr="00E0712A" w:rsidRDefault="00CF053D" w:rsidP="00A23946">
            <w:pPr>
              <w:snapToGrid w:val="0"/>
              <w:rPr>
                <w:rFonts w:ascii="Arial" w:hAnsi="Arial" w:cs="Arial"/>
                <w:sz w:val="18"/>
              </w:rPr>
            </w:pPr>
          </w:p>
        </w:tc>
      </w:tr>
      <w:tr w:rsidR="00CF053D" w:rsidRPr="00E0712A" w14:paraId="7578456F" w14:textId="77777777" w:rsidTr="00A23946">
        <w:trPr>
          <w:trHeight w:hRule="exact" w:val="60"/>
        </w:trPr>
        <w:tc>
          <w:tcPr>
            <w:tcW w:w="35" w:type="dxa"/>
            <w:tcBorders>
              <w:top w:val="single" w:sz="4" w:space="0" w:color="000000"/>
              <w:left w:val="single" w:sz="4" w:space="0" w:color="000000"/>
            </w:tcBorders>
            <w:shd w:val="clear" w:color="auto" w:fill="auto"/>
          </w:tcPr>
          <w:p w14:paraId="385878D4" w14:textId="77777777" w:rsidR="00CF053D" w:rsidRPr="00E0712A" w:rsidRDefault="00CF053D" w:rsidP="00A23946">
            <w:pPr>
              <w:snapToGrid w:val="0"/>
              <w:rPr>
                <w:rFonts w:ascii="Arial" w:hAnsi="Arial" w:cs="Arial"/>
                <w:sz w:val="18"/>
              </w:rPr>
            </w:pPr>
          </w:p>
        </w:tc>
        <w:tc>
          <w:tcPr>
            <w:tcW w:w="2886" w:type="dxa"/>
            <w:gridSpan w:val="8"/>
            <w:tcBorders>
              <w:top w:val="single" w:sz="4" w:space="0" w:color="000000"/>
            </w:tcBorders>
            <w:shd w:val="clear" w:color="auto" w:fill="auto"/>
          </w:tcPr>
          <w:p w14:paraId="35202ADE" w14:textId="77777777" w:rsidR="00CF053D" w:rsidRPr="00CF053D" w:rsidRDefault="00CF053D" w:rsidP="00CF053D">
            <w:pPr>
              <w:rPr>
                <w:sz w:val="18"/>
                <w:szCs w:val="20"/>
              </w:rPr>
            </w:pPr>
          </w:p>
        </w:tc>
        <w:tc>
          <w:tcPr>
            <w:tcW w:w="6446" w:type="dxa"/>
            <w:gridSpan w:val="20"/>
            <w:tcBorders>
              <w:top w:val="single" w:sz="4" w:space="0" w:color="000000"/>
            </w:tcBorders>
            <w:shd w:val="clear" w:color="auto" w:fill="auto"/>
          </w:tcPr>
          <w:p w14:paraId="2E1955ED" w14:textId="77777777" w:rsidR="00CF053D" w:rsidRPr="00CF053D" w:rsidRDefault="00CF053D" w:rsidP="00CF053D">
            <w:pPr>
              <w:rPr>
                <w:sz w:val="18"/>
                <w:szCs w:val="20"/>
              </w:rPr>
            </w:pPr>
          </w:p>
        </w:tc>
        <w:tc>
          <w:tcPr>
            <w:tcW w:w="152" w:type="dxa"/>
            <w:gridSpan w:val="2"/>
            <w:tcBorders>
              <w:top w:val="single" w:sz="4" w:space="0" w:color="000000"/>
              <w:right w:val="single" w:sz="8" w:space="0" w:color="000000"/>
            </w:tcBorders>
            <w:shd w:val="clear" w:color="auto" w:fill="auto"/>
          </w:tcPr>
          <w:p w14:paraId="1D021F52" w14:textId="77777777" w:rsidR="00CF053D" w:rsidRPr="00E0712A" w:rsidRDefault="00CF053D" w:rsidP="00A23946">
            <w:pPr>
              <w:snapToGrid w:val="0"/>
              <w:rPr>
                <w:rFonts w:ascii="Arial" w:hAnsi="Arial" w:cs="Arial"/>
                <w:sz w:val="18"/>
              </w:rPr>
            </w:pPr>
          </w:p>
        </w:tc>
      </w:tr>
      <w:tr w:rsidR="00CF053D" w:rsidRPr="00E0712A" w14:paraId="4D50DD52" w14:textId="77777777" w:rsidTr="00156435">
        <w:trPr>
          <w:trHeight w:val="283"/>
        </w:trPr>
        <w:tc>
          <w:tcPr>
            <w:tcW w:w="35" w:type="dxa"/>
            <w:tcBorders>
              <w:left w:val="single" w:sz="4" w:space="0" w:color="000000"/>
            </w:tcBorders>
            <w:shd w:val="clear" w:color="auto" w:fill="auto"/>
          </w:tcPr>
          <w:p w14:paraId="220C9974" w14:textId="77777777" w:rsidR="00CF053D" w:rsidRPr="00E0712A" w:rsidRDefault="00CF053D" w:rsidP="00A23946">
            <w:pPr>
              <w:snapToGrid w:val="0"/>
              <w:spacing w:before="20"/>
              <w:rPr>
                <w:rFonts w:ascii="Arial" w:hAnsi="Arial" w:cs="Arial"/>
                <w:sz w:val="18"/>
              </w:rPr>
            </w:pPr>
          </w:p>
        </w:tc>
        <w:tc>
          <w:tcPr>
            <w:tcW w:w="3238" w:type="dxa"/>
            <w:gridSpan w:val="9"/>
            <w:shd w:val="clear" w:color="auto" w:fill="auto"/>
            <w:vAlign w:val="center"/>
          </w:tcPr>
          <w:p w14:paraId="5867C0CB" w14:textId="77777777" w:rsidR="00CF053D" w:rsidRPr="00CF053D" w:rsidRDefault="00CF053D" w:rsidP="00CF053D">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5F5BCB4" w14:textId="77777777" w:rsidR="00CF053D" w:rsidRPr="00CF053D" w:rsidRDefault="00CF053D" w:rsidP="00CF053D">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1F5530E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2424D96"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4A73F6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7F37DF9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D8A15F4"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578E09F"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94E0955"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1C8C5FD"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E60590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143F40E"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6F66B78"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6859EC7" w14:textId="77777777" w:rsidR="00CF053D" w:rsidRPr="00CF053D" w:rsidRDefault="00CF053D" w:rsidP="00CF053D">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5F2928DF"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911DCCF" w14:textId="77777777" w:rsidR="00CF053D" w:rsidRPr="00E0712A" w:rsidRDefault="00CF053D" w:rsidP="00A23946">
            <w:pPr>
              <w:snapToGrid w:val="0"/>
              <w:spacing w:before="20"/>
              <w:rPr>
                <w:rFonts w:ascii="Arial" w:hAnsi="Arial" w:cs="Arial"/>
                <w:sz w:val="18"/>
              </w:rPr>
            </w:pPr>
          </w:p>
        </w:tc>
      </w:tr>
      <w:tr w:rsidR="00CF053D" w:rsidRPr="00E0712A" w14:paraId="52870A82" w14:textId="77777777" w:rsidTr="00A23946">
        <w:trPr>
          <w:trHeight w:hRule="exact" w:val="60"/>
        </w:trPr>
        <w:tc>
          <w:tcPr>
            <w:tcW w:w="35" w:type="dxa"/>
            <w:tcBorders>
              <w:left w:val="single" w:sz="4" w:space="0" w:color="000000"/>
            </w:tcBorders>
            <w:shd w:val="clear" w:color="auto" w:fill="auto"/>
          </w:tcPr>
          <w:p w14:paraId="324770C0"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79BD470B" w14:textId="77777777" w:rsidR="00CF053D" w:rsidRPr="00CF053D" w:rsidRDefault="00CF053D" w:rsidP="00CF053D">
            <w:pPr>
              <w:rPr>
                <w:sz w:val="18"/>
                <w:szCs w:val="20"/>
              </w:rPr>
            </w:pPr>
          </w:p>
        </w:tc>
        <w:tc>
          <w:tcPr>
            <w:tcW w:w="6487" w:type="dxa"/>
            <w:gridSpan w:val="21"/>
            <w:shd w:val="clear" w:color="auto" w:fill="auto"/>
          </w:tcPr>
          <w:p w14:paraId="6D5B7445"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68885DE5" w14:textId="77777777" w:rsidR="00CF053D" w:rsidRPr="00E0712A" w:rsidRDefault="00CF053D" w:rsidP="00A23946">
            <w:pPr>
              <w:snapToGrid w:val="0"/>
              <w:rPr>
                <w:rFonts w:ascii="Arial" w:hAnsi="Arial" w:cs="Arial"/>
                <w:sz w:val="18"/>
              </w:rPr>
            </w:pPr>
          </w:p>
        </w:tc>
      </w:tr>
      <w:tr w:rsidR="00CF053D" w:rsidRPr="00E0712A" w14:paraId="06AF4EFF" w14:textId="77777777" w:rsidTr="00156435">
        <w:trPr>
          <w:trHeight w:val="283"/>
        </w:trPr>
        <w:tc>
          <w:tcPr>
            <w:tcW w:w="35" w:type="dxa"/>
            <w:tcBorders>
              <w:left w:val="single" w:sz="4" w:space="0" w:color="000000"/>
            </w:tcBorders>
            <w:shd w:val="clear" w:color="auto" w:fill="auto"/>
          </w:tcPr>
          <w:p w14:paraId="21AB01C8" w14:textId="77777777" w:rsidR="00CF053D" w:rsidRPr="00E0712A" w:rsidRDefault="00CF053D" w:rsidP="002341FB"/>
        </w:tc>
        <w:tc>
          <w:tcPr>
            <w:tcW w:w="6793" w:type="dxa"/>
            <w:gridSpan w:val="22"/>
            <w:shd w:val="clear" w:color="auto" w:fill="auto"/>
          </w:tcPr>
          <w:p w14:paraId="0B8C96D5" w14:textId="38D82336" w:rsidR="00CF053D" w:rsidRPr="00FA5741" w:rsidRDefault="00CF053D" w:rsidP="002341FB">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sidR="00B55E11">
              <w:rPr>
                <w:rStyle w:val="Policepardfaut1"/>
                <w:rFonts w:ascii="Arial" w:hAnsi="Arial" w:cs="Arial"/>
                <w:sz w:val="16"/>
                <w:szCs w:val="18"/>
              </w:rPr>
              <w:t xml:space="preserve">     </w:t>
            </w:r>
            <w:r w:rsidR="002341FB"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3870265B" w14:textId="7BDB8C41" w:rsidR="00CF053D" w:rsidRPr="00CF053D" w:rsidRDefault="00CF053D" w:rsidP="00B55E11">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62D23ED" w14:textId="77777777" w:rsidR="00CF053D" w:rsidRPr="00CF053D" w:rsidRDefault="00CF053D" w:rsidP="00CF053D">
            <w:pPr>
              <w:rPr>
                <w:sz w:val="18"/>
                <w:szCs w:val="20"/>
              </w:rPr>
            </w:pPr>
          </w:p>
          <w:p w14:paraId="1CC82858"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5C08B5D" w14:textId="77777777" w:rsidR="00CF053D" w:rsidRPr="00E0712A" w:rsidRDefault="00CF053D" w:rsidP="00A23946">
            <w:pPr>
              <w:snapToGrid w:val="0"/>
              <w:spacing w:before="20"/>
              <w:rPr>
                <w:rFonts w:ascii="Arial" w:hAnsi="Arial" w:cs="Arial"/>
                <w:sz w:val="18"/>
              </w:rPr>
            </w:pPr>
          </w:p>
        </w:tc>
      </w:tr>
      <w:tr w:rsidR="00CF053D" w:rsidRPr="00E0712A" w14:paraId="4DAEC80C" w14:textId="77777777" w:rsidTr="00A23946">
        <w:trPr>
          <w:trHeight w:hRule="exact" w:val="60"/>
        </w:trPr>
        <w:tc>
          <w:tcPr>
            <w:tcW w:w="35" w:type="dxa"/>
            <w:tcBorders>
              <w:left w:val="single" w:sz="4" w:space="0" w:color="000000"/>
              <w:bottom w:val="single" w:sz="8" w:space="0" w:color="000000"/>
            </w:tcBorders>
            <w:shd w:val="clear" w:color="auto" w:fill="auto"/>
          </w:tcPr>
          <w:p w14:paraId="0E7648CF" w14:textId="77777777" w:rsidR="00CF053D" w:rsidRPr="00E0712A" w:rsidRDefault="00CF053D"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6AD3DB34" w14:textId="77777777" w:rsidR="00CF053D" w:rsidRPr="00E0712A" w:rsidRDefault="00CF053D"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5C8D47F5" w14:textId="77777777" w:rsidR="00CF053D" w:rsidRPr="00E0712A" w:rsidRDefault="00CF053D"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330E7BC3" w14:textId="77777777" w:rsidR="00CF053D" w:rsidRPr="00E0712A" w:rsidRDefault="00CF053D" w:rsidP="00A23946">
            <w:pPr>
              <w:snapToGrid w:val="0"/>
              <w:rPr>
                <w:rFonts w:ascii="Arial" w:hAnsi="Arial" w:cs="Arial"/>
                <w:sz w:val="18"/>
              </w:rPr>
            </w:pPr>
          </w:p>
        </w:tc>
      </w:tr>
    </w:tbl>
    <w:p w14:paraId="1A69D16C" w14:textId="30BB3C28" w:rsidR="00B32D17" w:rsidRDefault="00B32D17"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568BD693" w14:textId="77777777" w:rsidTr="00A23946">
        <w:trPr>
          <w:trHeight w:hRule="exact" w:val="340"/>
        </w:trPr>
        <w:tc>
          <w:tcPr>
            <w:tcW w:w="35" w:type="dxa"/>
            <w:tcBorders>
              <w:top w:val="single" w:sz="4" w:space="0" w:color="000000"/>
              <w:left w:val="single" w:sz="4" w:space="0" w:color="000000"/>
            </w:tcBorders>
            <w:shd w:val="clear" w:color="auto" w:fill="auto"/>
          </w:tcPr>
          <w:p w14:paraId="534E4FD7"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7E59CFF5" w14:textId="40E24BBF"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2</w:t>
            </w:r>
          </w:p>
        </w:tc>
      </w:tr>
      <w:tr w:rsidR="00305326" w:rsidRPr="00E0712A" w14:paraId="4FE11F97" w14:textId="77777777" w:rsidTr="00A23946">
        <w:trPr>
          <w:trHeight w:hRule="exact" w:val="60"/>
        </w:trPr>
        <w:tc>
          <w:tcPr>
            <w:tcW w:w="35" w:type="dxa"/>
            <w:tcBorders>
              <w:top w:val="single" w:sz="4" w:space="0" w:color="000000"/>
              <w:left w:val="single" w:sz="4" w:space="0" w:color="000000"/>
            </w:tcBorders>
            <w:shd w:val="clear" w:color="auto" w:fill="auto"/>
          </w:tcPr>
          <w:p w14:paraId="4DB3A6E2"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00161202"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69BD8B6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799BC7F" w14:textId="77777777" w:rsidR="00305326" w:rsidRPr="00E0712A" w:rsidRDefault="00305326" w:rsidP="00A23946">
            <w:pPr>
              <w:snapToGrid w:val="0"/>
              <w:rPr>
                <w:rFonts w:ascii="Arial" w:hAnsi="Arial" w:cs="Arial"/>
                <w:sz w:val="18"/>
              </w:rPr>
            </w:pPr>
          </w:p>
        </w:tc>
      </w:tr>
      <w:tr w:rsidR="00305326" w:rsidRPr="00E0712A" w14:paraId="1BD0EF7E" w14:textId="77777777" w:rsidTr="00A23946">
        <w:trPr>
          <w:trHeight w:val="283"/>
        </w:trPr>
        <w:tc>
          <w:tcPr>
            <w:tcW w:w="35" w:type="dxa"/>
            <w:tcBorders>
              <w:left w:val="single" w:sz="4" w:space="0" w:color="000000"/>
            </w:tcBorders>
            <w:shd w:val="clear" w:color="auto" w:fill="auto"/>
          </w:tcPr>
          <w:p w14:paraId="0A85BA54"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4749CD28"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5504A8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448E6F4" w14:textId="77777777" w:rsidR="00305326" w:rsidRPr="00E0712A" w:rsidRDefault="00305326" w:rsidP="00A23946">
            <w:pPr>
              <w:snapToGrid w:val="0"/>
              <w:rPr>
                <w:rFonts w:ascii="Arial" w:hAnsi="Arial" w:cs="Arial"/>
                <w:sz w:val="18"/>
              </w:rPr>
            </w:pPr>
          </w:p>
        </w:tc>
      </w:tr>
      <w:tr w:rsidR="00305326" w:rsidRPr="00E0712A" w14:paraId="42F6F61A" w14:textId="77777777" w:rsidTr="00A23946">
        <w:trPr>
          <w:trHeight w:hRule="exact" w:val="60"/>
        </w:trPr>
        <w:tc>
          <w:tcPr>
            <w:tcW w:w="35" w:type="dxa"/>
            <w:tcBorders>
              <w:left w:val="single" w:sz="4" w:space="0" w:color="000000"/>
            </w:tcBorders>
            <w:shd w:val="clear" w:color="auto" w:fill="auto"/>
          </w:tcPr>
          <w:p w14:paraId="398067E0"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0E1DD192" w14:textId="77777777" w:rsidR="00305326" w:rsidRPr="00CF053D" w:rsidRDefault="00305326" w:rsidP="00A23946">
            <w:pPr>
              <w:rPr>
                <w:sz w:val="18"/>
                <w:szCs w:val="20"/>
              </w:rPr>
            </w:pPr>
          </w:p>
        </w:tc>
        <w:tc>
          <w:tcPr>
            <w:tcW w:w="6487" w:type="dxa"/>
            <w:gridSpan w:val="21"/>
            <w:shd w:val="clear" w:color="auto" w:fill="auto"/>
          </w:tcPr>
          <w:p w14:paraId="28FD95A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363B3D7" w14:textId="77777777" w:rsidR="00305326" w:rsidRPr="00E0712A" w:rsidRDefault="00305326" w:rsidP="00A23946">
            <w:pPr>
              <w:snapToGrid w:val="0"/>
              <w:rPr>
                <w:rFonts w:ascii="Arial" w:hAnsi="Arial" w:cs="Arial"/>
                <w:sz w:val="18"/>
              </w:rPr>
            </w:pPr>
          </w:p>
        </w:tc>
      </w:tr>
      <w:tr w:rsidR="00305326" w:rsidRPr="00E0712A" w14:paraId="7431D7AF" w14:textId="77777777" w:rsidTr="00A23946">
        <w:tc>
          <w:tcPr>
            <w:tcW w:w="35" w:type="dxa"/>
            <w:tcBorders>
              <w:top w:val="single" w:sz="4" w:space="0" w:color="000000"/>
              <w:left w:val="single" w:sz="4" w:space="0" w:color="000000"/>
            </w:tcBorders>
            <w:shd w:val="clear" w:color="auto" w:fill="auto"/>
          </w:tcPr>
          <w:p w14:paraId="174C29BA"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5FE975B9"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1A561A0B" w14:textId="77777777" w:rsidR="00305326" w:rsidRPr="00E0712A" w:rsidRDefault="00305326" w:rsidP="00A23946">
            <w:pPr>
              <w:snapToGrid w:val="0"/>
              <w:rPr>
                <w:rFonts w:ascii="Arial" w:hAnsi="Arial" w:cs="Arial"/>
              </w:rPr>
            </w:pPr>
          </w:p>
        </w:tc>
      </w:tr>
      <w:tr w:rsidR="00305326" w:rsidRPr="00E0712A" w14:paraId="3028A685" w14:textId="77777777" w:rsidTr="00A23946">
        <w:trPr>
          <w:trHeight w:val="283"/>
        </w:trPr>
        <w:tc>
          <w:tcPr>
            <w:tcW w:w="80" w:type="dxa"/>
            <w:gridSpan w:val="2"/>
            <w:tcBorders>
              <w:left w:val="single" w:sz="4" w:space="0" w:color="000000"/>
            </w:tcBorders>
            <w:shd w:val="clear" w:color="auto" w:fill="auto"/>
          </w:tcPr>
          <w:p w14:paraId="372C3D8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742102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71ADE2" w14:textId="77777777" w:rsidR="00305326" w:rsidRPr="00E0712A" w:rsidRDefault="00305326" w:rsidP="00A23946">
            <w:pPr>
              <w:snapToGrid w:val="0"/>
              <w:rPr>
                <w:rFonts w:ascii="Arial" w:hAnsi="Arial" w:cs="Arial"/>
                <w:sz w:val="18"/>
              </w:rPr>
            </w:pPr>
          </w:p>
        </w:tc>
      </w:tr>
      <w:tr w:rsidR="00305326" w:rsidRPr="00E0712A" w14:paraId="6BD54801" w14:textId="77777777" w:rsidTr="00A23946">
        <w:trPr>
          <w:trHeight w:hRule="exact" w:val="60"/>
        </w:trPr>
        <w:tc>
          <w:tcPr>
            <w:tcW w:w="35" w:type="dxa"/>
            <w:tcBorders>
              <w:left w:val="single" w:sz="4" w:space="0" w:color="000000"/>
            </w:tcBorders>
            <w:shd w:val="clear" w:color="auto" w:fill="auto"/>
          </w:tcPr>
          <w:p w14:paraId="22891A0E"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00B9477B" w14:textId="77777777" w:rsidR="00305326" w:rsidRPr="00CF053D" w:rsidRDefault="00305326" w:rsidP="00A23946">
            <w:pPr>
              <w:jc w:val="left"/>
              <w:rPr>
                <w:sz w:val="18"/>
                <w:szCs w:val="20"/>
              </w:rPr>
            </w:pPr>
          </w:p>
        </w:tc>
        <w:tc>
          <w:tcPr>
            <w:tcW w:w="6446" w:type="dxa"/>
            <w:gridSpan w:val="20"/>
            <w:shd w:val="clear" w:color="auto" w:fill="auto"/>
            <w:vAlign w:val="center"/>
          </w:tcPr>
          <w:p w14:paraId="5EF7FC98"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AA234ED" w14:textId="77777777" w:rsidR="00305326" w:rsidRPr="00E0712A" w:rsidRDefault="00305326" w:rsidP="00A23946">
            <w:pPr>
              <w:snapToGrid w:val="0"/>
              <w:rPr>
                <w:rFonts w:ascii="Arial" w:hAnsi="Arial" w:cs="Arial"/>
                <w:sz w:val="18"/>
              </w:rPr>
            </w:pPr>
          </w:p>
        </w:tc>
      </w:tr>
      <w:tr w:rsidR="00305326" w:rsidRPr="00E0712A" w14:paraId="694425B4" w14:textId="77777777" w:rsidTr="00A23946">
        <w:trPr>
          <w:trHeight w:val="283"/>
        </w:trPr>
        <w:tc>
          <w:tcPr>
            <w:tcW w:w="35" w:type="dxa"/>
            <w:tcBorders>
              <w:left w:val="single" w:sz="4" w:space="0" w:color="000000"/>
            </w:tcBorders>
            <w:shd w:val="clear" w:color="auto" w:fill="auto"/>
          </w:tcPr>
          <w:p w14:paraId="70383B62"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384B038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0D345A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242249" w14:textId="77777777" w:rsidR="00305326" w:rsidRPr="00E0712A" w:rsidRDefault="00305326" w:rsidP="00A23946">
            <w:pPr>
              <w:snapToGrid w:val="0"/>
              <w:rPr>
                <w:rFonts w:ascii="Arial" w:hAnsi="Arial" w:cs="Arial"/>
                <w:sz w:val="18"/>
              </w:rPr>
            </w:pPr>
          </w:p>
        </w:tc>
      </w:tr>
      <w:tr w:rsidR="00305326" w:rsidRPr="00E0712A" w14:paraId="74272C40" w14:textId="77777777" w:rsidTr="00A23946">
        <w:trPr>
          <w:trHeight w:hRule="exact" w:val="60"/>
        </w:trPr>
        <w:tc>
          <w:tcPr>
            <w:tcW w:w="35" w:type="dxa"/>
            <w:tcBorders>
              <w:left w:val="single" w:sz="4" w:space="0" w:color="000000"/>
            </w:tcBorders>
            <w:shd w:val="clear" w:color="auto" w:fill="auto"/>
          </w:tcPr>
          <w:p w14:paraId="76676CC3"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78C47723" w14:textId="77777777" w:rsidR="00305326" w:rsidRPr="00CF053D" w:rsidRDefault="00305326" w:rsidP="00A23946">
            <w:pPr>
              <w:jc w:val="left"/>
              <w:rPr>
                <w:sz w:val="18"/>
                <w:szCs w:val="20"/>
              </w:rPr>
            </w:pPr>
          </w:p>
        </w:tc>
        <w:tc>
          <w:tcPr>
            <w:tcW w:w="5146" w:type="dxa"/>
            <w:gridSpan w:val="15"/>
            <w:shd w:val="clear" w:color="auto" w:fill="auto"/>
            <w:vAlign w:val="center"/>
          </w:tcPr>
          <w:p w14:paraId="241B7520"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4C690665" w14:textId="77777777" w:rsidR="00305326" w:rsidRPr="00E0712A" w:rsidRDefault="00305326" w:rsidP="00A23946">
            <w:pPr>
              <w:snapToGrid w:val="0"/>
              <w:rPr>
                <w:rFonts w:ascii="Arial" w:hAnsi="Arial" w:cs="Arial"/>
                <w:sz w:val="18"/>
              </w:rPr>
            </w:pPr>
          </w:p>
        </w:tc>
      </w:tr>
      <w:tr w:rsidR="00305326" w:rsidRPr="00E0712A" w14:paraId="785BD896" w14:textId="77777777" w:rsidTr="00A23946">
        <w:trPr>
          <w:trHeight w:val="283"/>
        </w:trPr>
        <w:tc>
          <w:tcPr>
            <w:tcW w:w="35" w:type="dxa"/>
            <w:tcBorders>
              <w:left w:val="single" w:sz="4" w:space="0" w:color="000000"/>
            </w:tcBorders>
            <w:shd w:val="clear" w:color="auto" w:fill="auto"/>
          </w:tcPr>
          <w:p w14:paraId="1DD9921B"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EC6DD37"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E2164CA"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1224831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DC6880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45DAA51" w14:textId="77777777" w:rsidR="00305326" w:rsidRPr="00E0712A" w:rsidRDefault="00305326" w:rsidP="00A23946">
            <w:pPr>
              <w:snapToGrid w:val="0"/>
              <w:spacing w:before="20"/>
              <w:rPr>
                <w:rFonts w:ascii="Arial" w:hAnsi="Arial" w:cs="Arial"/>
                <w:sz w:val="18"/>
              </w:rPr>
            </w:pPr>
          </w:p>
        </w:tc>
      </w:tr>
      <w:tr w:rsidR="00305326" w:rsidRPr="00E0712A" w14:paraId="7444B739" w14:textId="77777777" w:rsidTr="00A23946">
        <w:trPr>
          <w:trHeight w:hRule="exact" w:val="60"/>
        </w:trPr>
        <w:tc>
          <w:tcPr>
            <w:tcW w:w="35" w:type="dxa"/>
            <w:tcBorders>
              <w:left w:val="single" w:sz="4" w:space="0" w:color="000000"/>
            </w:tcBorders>
            <w:shd w:val="clear" w:color="auto" w:fill="auto"/>
          </w:tcPr>
          <w:p w14:paraId="7690F9A9"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2C6BC4F" w14:textId="77777777" w:rsidR="00305326" w:rsidRPr="00CF053D" w:rsidRDefault="00305326" w:rsidP="00A23946">
            <w:pPr>
              <w:jc w:val="right"/>
              <w:rPr>
                <w:sz w:val="18"/>
                <w:szCs w:val="20"/>
              </w:rPr>
            </w:pPr>
          </w:p>
        </w:tc>
        <w:tc>
          <w:tcPr>
            <w:tcW w:w="5503" w:type="dxa"/>
            <w:gridSpan w:val="17"/>
            <w:shd w:val="clear" w:color="auto" w:fill="auto"/>
            <w:vAlign w:val="center"/>
          </w:tcPr>
          <w:p w14:paraId="0D32FC8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80F0BCD" w14:textId="77777777" w:rsidR="00305326" w:rsidRPr="00E0712A" w:rsidRDefault="00305326" w:rsidP="00A23946">
            <w:pPr>
              <w:snapToGrid w:val="0"/>
              <w:rPr>
                <w:rFonts w:ascii="Arial" w:hAnsi="Arial" w:cs="Arial"/>
                <w:sz w:val="18"/>
              </w:rPr>
            </w:pPr>
          </w:p>
        </w:tc>
      </w:tr>
      <w:tr w:rsidR="00305326" w:rsidRPr="00E0712A" w14:paraId="13FAA24D" w14:textId="77777777" w:rsidTr="00A23946">
        <w:trPr>
          <w:trHeight w:val="283"/>
        </w:trPr>
        <w:tc>
          <w:tcPr>
            <w:tcW w:w="35" w:type="dxa"/>
            <w:tcBorders>
              <w:left w:val="single" w:sz="4" w:space="0" w:color="000000"/>
            </w:tcBorders>
            <w:shd w:val="clear" w:color="auto" w:fill="auto"/>
          </w:tcPr>
          <w:p w14:paraId="0B35FA60"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0D2E14F"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51A628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0428BD2" w14:textId="77777777" w:rsidR="00305326" w:rsidRPr="00E0712A" w:rsidRDefault="00305326" w:rsidP="00A23946">
            <w:pPr>
              <w:snapToGrid w:val="0"/>
              <w:spacing w:before="20"/>
              <w:rPr>
                <w:rFonts w:ascii="Arial" w:hAnsi="Arial" w:cs="Arial"/>
                <w:sz w:val="18"/>
              </w:rPr>
            </w:pPr>
          </w:p>
        </w:tc>
      </w:tr>
      <w:tr w:rsidR="00305326" w:rsidRPr="00E0712A" w14:paraId="2A523EE1" w14:textId="77777777" w:rsidTr="00A23946">
        <w:trPr>
          <w:trHeight w:hRule="exact" w:val="60"/>
        </w:trPr>
        <w:tc>
          <w:tcPr>
            <w:tcW w:w="35" w:type="dxa"/>
            <w:tcBorders>
              <w:left w:val="single" w:sz="4" w:space="0" w:color="000000"/>
            </w:tcBorders>
            <w:shd w:val="clear" w:color="auto" w:fill="auto"/>
          </w:tcPr>
          <w:p w14:paraId="1131217E"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4DEA57D" w14:textId="77777777" w:rsidR="00305326" w:rsidRPr="00CF053D" w:rsidRDefault="00305326" w:rsidP="00A23946">
            <w:pPr>
              <w:rPr>
                <w:sz w:val="18"/>
                <w:szCs w:val="20"/>
              </w:rPr>
            </w:pPr>
          </w:p>
        </w:tc>
        <w:tc>
          <w:tcPr>
            <w:tcW w:w="6925" w:type="dxa"/>
            <w:gridSpan w:val="23"/>
            <w:shd w:val="clear" w:color="auto" w:fill="auto"/>
          </w:tcPr>
          <w:p w14:paraId="0C7F79B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16D5493" w14:textId="77777777" w:rsidR="00305326" w:rsidRPr="00E0712A" w:rsidRDefault="00305326" w:rsidP="00A23946">
            <w:pPr>
              <w:snapToGrid w:val="0"/>
              <w:rPr>
                <w:rFonts w:ascii="Arial" w:hAnsi="Arial" w:cs="Arial"/>
                <w:sz w:val="18"/>
              </w:rPr>
            </w:pPr>
          </w:p>
        </w:tc>
      </w:tr>
      <w:tr w:rsidR="00305326" w:rsidRPr="00E0712A" w14:paraId="29662B64" w14:textId="77777777" w:rsidTr="00A23946">
        <w:tc>
          <w:tcPr>
            <w:tcW w:w="35" w:type="dxa"/>
            <w:tcBorders>
              <w:top w:val="single" w:sz="4" w:space="0" w:color="000000"/>
              <w:left w:val="single" w:sz="4" w:space="0" w:color="000000"/>
            </w:tcBorders>
            <w:shd w:val="clear" w:color="auto" w:fill="auto"/>
          </w:tcPr>
          <w:p w14:paraId="30430F69"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7B30889"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4A5B3DFF" w14:textId="77777777" w:rsidR="00305326" w:rsidRPr="00E0712A" w:rsidRDefault="00305326" w:rsidP="00A23946">
            <w:pPr>
              <w:snapToGrid w:val="0"/>
              <w:rPr>
                <w:rFonts w:ascii="Arial" w:hAnsi="Arial" w:cs="Arial"/>
                <w:sz w:val="18"/>
              </w:rPr>
            </w:pPr>
          </w:p>
        </w:tc>
      </w:tr>
      <w:tr w:rsidR="00305326" w:rsidRPr="00E0712A" w14:paraId="0C0B27EF" w14:textId="77777777" w:rsidTr="00A23946">
        <w:trPr>
          <w:trHeight w:val="283"/>
        </w:trPr>
        <w:tc>
          <w:tcPr>
            <w:tcW w:w="80" w:type="dxa"/>
            <w:gridSpan w:val="2"/>
            <w:tcBorders>
              <w:left w:val="single" w:sz="4" w:space="0" w:color="000000"/>
            </w:tcBorders>
            <w:shd w:val="clear" w:color="auto" w:fill="auto"/>
          </w:tcPr>
          <w:p w14:paraId="4F9B674E"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7D6FC3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96C4DD" w14:textId="77777777" w:rsidR="00305326" w:rsidRPr="00E0712A" w:rsidRDefault="00305326" w:rsidP="00A23946">
            <w:pPr>
              <w:snapToGrid w:val="0"/>
              <w:rPr>
                <w:rFonts w:ascii="Arial" w:hAnsi="Arial" w:cs="Arial"/>
                <w:sz w:val="18"/>
              </w:rPr>
            </w:pPr>
          </w:p>
        </w:tc>
      </w:tr>
      <w:tr w:rsidR="00305326" w:rsidRPr="00E0712A" w14:paraId="7F7CABF1" w14:textId="77777777" w:rsidTr="00A23946">
        <w:trPr>
          <w:trHeight w:hRule="exact" w:val="60"/>
        </w:trPr>
        <w:tc>
          <w:tcPr>
            <w:tcW w:w="35" w:type="dxa"/>
            <w:tcBorders>
              <w:left w:val="single" w:sz="4" w:space="0" w:color="000000"/>
            </w:tcBorders>
            <w:shd w:val="clear" w:color="auto" w:fill="auto"/>
          </w:tcPr>
          <w:p w14:paraId="2307A08B"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6A81E" w14:textId="77777777" w:rsidR="00305326" w:rsidRPr="00CF053D" w:rsidRDefault="00305326" w:rsidP="00A23946">
            <w:pPr>
              <w:rPr>
                <w:sz w:val="18"/>
                <w:szCs w:val="20"/>
              </w:rPr>
            </w:pPr>
          </w:p>
        </w:tc>
        <w:tc>
          <w:tcPr>
            <w:tcW w:w="6446" w:type="dxa"/>
            <w:gridSpan w:val="20"/>
            <w:shd w:val="clear" w:color="auto" w:fill="auto"/>
          </w:tcPr>
          <w:p w14:paraId="728C8CD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5051829" w14:textId="77777777" w:rsidR="00305326" w:rsidRPr="00E0712A" w:rsidRDefault="00305326" w:rsidP="00A23946">
            <w:pPr>
              <w:snapToGrid w:val="0"/>
              <w:rPr>
                <w:rFonts w:ascii="Arial" w:hAnsi="Arial" w:cs="Arial"/>
                <w:sz w:val="18"/>
              </w:rPr>
            </w:pPr>
          </w:p>
        </w:tc>
      </w:tr>
      <w:tr w:rsidR="00305326" w:rsidRPr="00E0712A" w14:paraId="252778B1" w14:textId="77777777" w:rsidTr="005731BA">
        <w:trPr>
          <w:trHeight w:val="283"/>
        </w:trPr>
        <w:tc>
          <w:tcPr>
            <w:tcW w:w="35" w:type="dxa"/>
            <w:tcBorders>
              <w:left w:val="single" w:sz="4" w:space="0" w:color="000000"/>
            </w:tcBorders>
            <w:shd w:val="clear" w:color="auto" w:fill="auto"/>
          </w:tcPr>
          <w:p w14:paraId="6CDD2E97"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C514260"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546C4FE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A41B0C6" w14:textId="77777777" w:rsidR="00305326" w:rsidRPr="00E0712A" w:rsidRDefault="00305326" w:rsidP="00A23946">
            <w:pPr>
              <w:snapToGrid w:val="0"/>
              <w:rPr>
                <w:rFonts w:ascii="Arial" w:hAnsi="Arial" w:cs="Arial"/>
                <w:sz w:val="18"/>
              </w:rPr>
            </w:pPr>
          </w:p>
        </w:tc>
      </w:tr>
      <w:tr w:rsidR="00305326" w:rsidRPr="00E0712A" w14:paraId="55DAD9BC" w14:textId="77777777" w:rsidTr="00A23946">
        <w:trPr>
          <w:trHeight w:hRule="exact" w:val="60"/>
        </w:trPr>
        <w:tc>
          <w:tcPr>
            <w:tcW w:w="35" w:type="dxa"/>
            <w:tcBorders>
              <w:left w:val="single" w:sz="4" w:space="0" w:color="000000"/>
            </w:tcBorders>
            <w:shd w:val="clear" w:color="auto" w:fill="auto"/>
          </w:tcPr>
          <w:p w14:paraId="764DF331"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2777974A" w14:textId="77777777" w:rsidR="00305326" w:rsidRPr="00CF053D" w:rsidRDefault="00305326" w:rsidP="00A23946">
            <w:pPr>
              <w:jc w:val="left"/>
              <w:rPr>
                <w:sz w:val="18"/>
                <w:szCs w:val="20"/>
              </w:rPr>
            </w:pPr>
          </w:p>
        </w:tc>
        <w:tc>
          <w:tcPr>
            <w:tcW w:w="6446" w:type="dxa"/>
            <w:gridSpan w:val="20"/>
            <w:shd w:val="clear" w:color="auto" w:fill="auto"/>
            <w:vAlign w:val="center"/>
          </w:tcPr>
          <w:p w14:paraId="31F3A85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B8E86EB" w14:textId="77777777" w:rsidR="00305326" w:rsidRPr="00E0712A" w:rsidRDefault="00305326" w:rsidP="00A23946">
            <w:pPr>
              <w:snapToGrid w:val="0"/>
              <w:rPr>
                <w:rFonts w:ascii="Arial" w:hAnsi="Arial" w:cs="Arial"/>
                <w:sz w:val="18"/>
              </w:rPr>
            </w:pPr>
          </w:p>
        </w:tc>
      </w:tr>
      <w:tr w:rsidR="00305326" w:rsidRPr="00E0712A" w14:paraId="4E0ADE1E" w14:textId="77777777" w:rsidTr="005731BA">
        <w:trPr>
          <w:trHeight w:val="283"/>
        </w:trPr>
        <w:tc>
          <w:tcPr>
            <w:tcW w:w="35" w:type="dxa"/>
            <w:tcBorders>
              <w:left w:val="single" w:sz="4" w:space="0" w:color="000000"/>
            </w:tcBorders>
            <w:shd w:val="clear" w:color="auto" w:fill="auto"/>
          </w:tcPr>
          <w:p w14:paraId="47DFDE95"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26AD96F"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24795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A4F44AF" w14:textId="77777777" w:rsidR="00305326" w:rsidRPr="00E0712A" w:rsidRDefault="00305326" w:rsidP="00A23946">
            <w:pPr>
              <w:snapToGrid w:val="0"/>
              <w:rPr>
                <w:rFonts w:ascii="Arial" w:hAnsi="Arial" w:cs="Arial"/>
                <w:sz w:val="18"/>
              </w:rPr>
            </w:pPr>
          </w:p>
        </w:tc>
      </w:tr>
      <w:tr w:rsidR="00305326" w:rsidRPr="00E0712A" w14:paraId="3A222966" w14:textId="77777777" w:rsidTr="00A23946">
        <w:trPr>
          <w:trHeight w:hRule="exact" w:val="60"/>
        </w:trPr>
        <w:tc>
          <w:tcPr>
            <w:tcW w:w="35" w:type="dxa"/>
            <w:tcBorders>
              <w:left w:val="single" w:sz="4" w:space="0" w:color="000000"/>
            </w:tcBorders>
            <w:shd w:val="clear" w:color="auto" w:fill="auto"/>
          </w:tcPr>
          <w:p w14:paraId="11F7F826"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70F775B6" w14:textId="77777777" w:rsidR="00305326" w:rsidRPr="00CF053D" w:rsidRDefault="00305326" w:rsidP="00A23946">
            <w:pPr>
              <w:jc w:val="left"/>
              <w:rPr>
                <w:sz w:val="18"/>
                <w:szCs w:val="20"/>
              </w:rPr>
            </w:pPr>
          </w:p>
        </w:tc>
        <w:tc>
          <w:tcPr>
            <w:tcW w:w="5146" w:type="dxa"/>
            <w:gridSpan w:val="15"/>
            <w:shd w:val="clear" w:color="auto" w:fill="auto"/>
            <w:vAlign w:val="center"/>
          </w:tcPr>
          <w:p w14:paraId="606BB1E3"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44B87" w14:textId="77777777" w:rsidR="00305326" w:rsidRPr="00E0712A" w:rsidRDefault="00305326" w:rsidP="00A23946">
            <w:pPr>
              <w:snapToGrid w:val="0"/>
              <w:rPr>
                <w:rFonts w:ascii="Arial" w:hAnsi="Arial" w:cs="Arial"/>
                <w:sz w:val="18"/>
              </w:rPr>
            </w:pPr>
          </w:p>
        </w:tc>
      </w:tr>
      <w:tr w:rsidR="00305326" w:rsidRPr="00E0712A" w14:paraId="19EBCDB3" w14:textId="77777777" w:rsidTr="00A23946">
        <w:trPr>
          <w:trHeight w:val="283"/>
        </w:trPr>
        <w:tc>
          <w:tcPr>
            <w:tcW w:w="35" w:type="dxa"/>
            <w:tcBorders>
              <w:left w:val="single" w:sz="4" w:space="0" w:color="000000"/>
            </w:tcBorders>
            <w:shd w:val="clear" w:color="auto" w:fill="auto"/>
          </w:tcPr>
          <w:p w14:paraId="4B9B001A"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145FBB5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7A1CC0C"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51DB5F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FDB654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EC941BD" w14:textId="77777777" w:rsidR="00305326" w:rsidRPr="00E0712A" w:rsidRDefault="00305326" w:rsidP="00A23946">
            <w:pPr>
              <w:snapToGrid w:val="0"/>
              <w:spacing w:before="20"/>
              <w:rPr>
                <w:rFonts w:ascii="Arial" w:hAnsi="Arial" w:cs="Arial"/>
                <w:sz w:val="18"/>
              </w:rPr>
            </w:pPr>
          </w:p>
        </w:tc>
      </w:tr>
      <w:tr w:rsidR="00305326" w:rsidRPr="00E0712A" w14:paraId="4FFE2344" w14:textId="77777777" w:rsidTr="00A23946">
        <w:trPr>
          <w:trHeight w:hRule="exact" w:val="60"/>
        </w:trPr>
        <w:tc>
          <w:tcPr>
            <w:tcW w:w="35" w:type="dxa"/>
            <w:tcBorders>
              <w:left w:val="single" w:sz="4" w:space="0" w:color="000000"/>
            </w:tcBorders>
            <w:shd w:val="clear" w:color="auto" w:fill="auto"/>
          </w:tcPr>
          <w:p w14:paraId="063EFDE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9A06C40" w14:textId="77777777" w:rsidR="00305326" w:rsidRPr="00CF053D" w:rsidRDefault="00305326" w:rsidP="00A23946">
            <w:pPr>
              <w:jc w:val="right"/>
              <w:rPr>
                <w:sz w:val="18"/>
                <w:szCs w:val="20"/>
              </w:rPr>
            </w:pPr>
          </w:p>
        </w:tc>
        <w:tc>
          <w:tcPr>
            <w:tcW w:w="5503" w:type="dxa"/>
            <w:gridSpan w:val="17"/>
            <w:shd w:val="clear" w:color="auto" w:fill="auto"/>
            <w:vAlign w:val="center"/>
          </w:tcPr>
          <w:p w14:paraId="5A65B67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0B156CDD" w14:textId="77777777" w:rsidR="00305326" w:rsidRPr="00E0712A" w:rsidRDefault="00305326" w:rsidP="00A23946">
            <w:pPr>
              <w:snapToGrid w:val="0"/>
              <w:rPr>
                <w:rFonts w:ascii="Arial" w:hAnsi="Arial" w:cs="Arial"/>
                <w:sz w:val="18"/>
              </w:rPr>
            </w:pPr>
          </w:p>
        </w:tc>
      </w:tr>
      <w:tr w:rsidR="00305326" w:rsidRPr="00E0712A" w14:paraId="05D8E8AF" w14:textId="77777777" w:rsidTr="00A23946">
        <w:trPr>
          <w:trHeight w:val="283"/>
        </w:trPr>
        <w:tc>
          <w:tcPr>
            <w:tcW w:w="35" w:type="dxa"/>
            <w:tcBorders>
              <w:left w:val="single" w:sz="4" w:space="0" w:color="000000"/>
            </w:tcBorders>
            <w:shd w:val="clear" w:color="auto" w:fill="auto"/>
          </w:tcPr>
          <w:p w14:paraId="639BBE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68E40899"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F2AC29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7872CC" w14:textId="77777777" w:rsidR="00305326" w:rsidRPr="00E0712A" w:rsidRDefault="00305326" w:rsidP="00A23946">
            <w:pPr>
              <w:snapToGrid w:val="0"/>
              <w:spacing w:before="20"/>
              <w:rPr>
                <w:rFonts w:ascii="Arial" w:hAnsi="Arial" w:cs="Arial"/>
                <w:sz w:val="18"/>
              </w:rPr>
            </w:pPr>
          </w:p>
        </w:tc>
      </w:tr>
      <w:tr w:rsidR="00305326" w:rsidRPr="00E0712A" w14:paraId="5CE0A8F2" w14:textId="77777777" w:rsidTr="00A23946">
        <w:trPr>
          <w:trHeight w:hRule="exact" w:val="60"/>
        </w:trPr>
        <w:tc>
          <w:tcPr>
            <w:tcW w:w="35" w:type="dxa"/>
            <w:tcBorders>
              <w:left w:val="single" w:sz="4" w:space="0" w:color="000000"/>
            </w:tcBorders>
            <w:shd w:val="clear" w:color="auto" w:fill="auto"/>
          </w:tcPr>
          <w:p w14:paraId="6D633CB1"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131C3835" w14:textId="77777777" w:rsidR="00305326" w:rsidRPr="00CF053D" w:rsidRDefault="00305326" w:rsidP="00A23946">
            <w:pPr>
              <w:rPr>
                <w:sz w:val="18"/>
                <w:szCs w:val="20"/>
              </w:rPr>
            </w:pPr>
          </w:p>
        </w:tc>
        <w:tc>
          <w:tcPr>
            <w:tcW w:w="6446" w:type="dxa"/>
            <w:gridSpan w:val="20"/>
            <w:shd w:val="clear" w:color="auto" w:fill="auto"/>
          </w:tcPr>
          <w:p w14:paraId="3CA4FDE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0AE618A" w14:textId="77777777" w:rsidR="00305326" w:rsidRPr="00E0712A" w:rsidRDefault="00305326" w:rsidP="00A23946">
            <w:pPr>
              <w:snapToGrid w:val="0"/>
              <w:rPr>
                <w:rFonts w:ascii="Arial" w:hAnsi="Arial" w:cs="Arial"/>
                <w:sz w:val="18"/>
              </w:rPr>
            </w:pPr>
          </w:p>
        </w:tc>
      </w:tr>
      <w:tr w:rsidR="00305326" w:rsidRPr="00E0712A" w14:paraId="3EF72C55" w14:textId="77777777" w:rsidTr="00A23946">
        <w:trPr>
          <w:trHeight w:hRule="exact" w:val="60"/>
        </w:trPr>
        <w:tc>
          <w:tcPr>
            <w:tcW w:w="35" w:type="dxa"/>
            <w:tcBorders>
              <w:top w:val="single" w:sz="4" w:space="0" w:color="000000"/>
              <w:left w:val="single" w:sz="4" w:space="0" w:color="000000"/>
            </w:tcBorders>
            <w:shd w:val="clear" w:color="auto" w:fill="auto"/>
          </w:tcPr>
          <w:p w14:paraId="31BE467F"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BA35644"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743170A0"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BAA921" w14:textId="77777777" w:rsidR="00305326" w:rsidRPr="00E0712A" w:rsidRDefault="00305326" w:rsidP="00A23946">
            <w:pPr>
              <w:snapToGrid w:val="0"/>
              <w:rPr>
                <w:rFonts w:ascii="Arial" w:hAnsi="Arial" w:cs="Arial"/>
                <w:sz w:val="18"/>
              </w:rPr>
            </w:pPr>
          </w:p>
        </w:tc>
      </w:tr>
      <w:tr w:rsidR="00305326" w:rsidRPr="00E0712A" w14:paraId="608AEE45" w14:textId="77777777" w:rsidTr="00A23946">
        <w:trPr>
          <w:trHeight w:val="283"/>
        </w:trPr>
        <w:tc>
          <w:tcPr>
            <w:tcW w:w="35" w:type="dxa"/>
            <w:tcBorders>
              <w:left w:val="single" w:sz="4" w:space="0" w:color="000000"/>
            </w:tcBorders>
            <w:shd w:val="clear" w:color="auto" w:fill="auto"/>
          </w:tcPr>
          <w:p w14:paraId="2B6C8E73"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7EA195E2"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8000394"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5395FDA3"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3C302AE2"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EEA03AF"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29C136A"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08A17DE3"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6671FA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D36B16C"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6414EF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7ED4DC"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6B8DD2E"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D09FEB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37D4D28"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3905C47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2D4F916E" w14:textId="77777777" w:rsidR="00305326" w:rsidRPr="00E0712A" w:rsidRDefault="00305326" w:rsidP="00A23946">
            <w:pPr>
              <w:snapToGrid w:val="0"/>
              <w:spacing w:before="20"/>
              <w:rPr>
                <w:rFonts w:ascii="Arial" w:hAnsi="Arial" w:cs="Arial"/>
                <w:sz w:val="18"/>
              </w:rPr>
            </w:pPr>
          </w:p>
        </w:tc>
      </w:tr>
      <w:tr w:rsidR="00305326" w:rsidRPr="00E0712A" w14:paraId="4AFE7C6D" w14:textId="77777777" w:rsidTr="00A23946">
        <w:trPr>
          <w:trHeight w:hRule="exact" w:val="60"/>
        </w:trPr>
        <w:tc>
          <w:tcPr>
            <w:tcW w:w="35" w:type="dxa"/>
            <w:tcBorders>
              <w:left w:val="single" w:sz="4" w:space="0" w:color="000000"/>
            </w:tcBorders>
            <w:shd w:val="clear" w:color="auto" w:fill="auto"/>
          </w:tcPr>
          <w:p w14:paraId="4CE3A7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4A0C2CA" w14:textId="77777777" w:rsidR="00305326" w:rsidRPr="00CF053D" w:rsidRDefault="00305326" w:rsidP="00A23946">
            <w:pPr>
              <w:rPr>
                <w:sz w:val="18"/>
                <w:szCs w:val="20"/>
              </w:rPr>
            </w:pPr>
          </w:p>
        </w:tc>
        <w:tc>
          <w:tcPr>
            <w:tcW w:w="6487" w:type="dxa"/>
            <w:gridSpan w:val="21"/>
            <w:shd w:val="clear" w:color="auto" w:fill="auto"/>
          </w:tcPr>
          <w:p w14:paraId="365D9A0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FEB8FF5" w14:textId="77777777" w:rsidR="00305326" w:rsidRPr="00E0712A" w:rsidRDefault="00305326" w:rsidP="00A23946">
            <w:pPr>
              <w:snapToGrid w:val="0"/>
              <w:rPr>
                <w:rFonts w:ascii="Arial" w:hAnsi="Arial" w:cs="Arial"/>
                <w:sz w:val="18"/>
              </w:rPr>
            </w:pPr>
          </w:p>
        </w:tc>
      </w:tr>
      <w:tr w:rsidR="00305326" w:rsidRPr="00E0712A" w14:paraId="0870C6BE" w14:textId="77777777" w:rsidTr="00A23946">
        <w:trPr>
          <w:trHeight w:val="283"/>
        </w:trPr>
        <w:tc>
          <w:tcPr>
            <w:tcW w:w="35" w:type="dxa"/>
            <w:tcBorders>
              <w:left w:val="single" w:sz="4" w:space="0" w:color="000000"/>
            </w:tcBorders>
            <w:shd w:val="clear" w:color="auto" w:fill="auto"/>
          </w:tcPr>
          <w:p w14:paraId="1FF833F2" w14:textId="77777777" w:rsidR="00305326" w:rsidRPr="00E0712A" w:rsidRDefault="00305326" w:rsidP="00A23946"/>
        </w:tc>
        <w:tc>
          <w:tcPr>
            <w:tcW w:w="6793" w:type="dxa"/>
            <w:gridSpan w:val="22"/>
            <w:shd w:val="clear" w:color="auto" w:fill="auto"/>
          </w:tcPr>
          <w:p w14:paraId="0FED964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28AB8ABF"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7F69083" w14:textId="77777777" w:rsidR="00305326" w:rsidRPr="00CF053D" w:rsidRDefault="00305326" w:rsidP="00A23946">
            <w:pPr>
              <w:rPr>
                <w:sz w:val="18"/>
                <w:szCs w:val="20"/>
              </w:rPr>
            </w:pPr>
          </w:p>
          <w:p w14:paraId="2912C43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4FFF190C" w14:textId="77777777" w:rsidR="00305326" w:rsidRPr="00E0712A" w:rsidRDefault="00305326" w:rsidP="00A23946">
            <w:pPr>
              <w:snapToGrid w:val="0"/>
              <w:spacing w:before="20"/>
              <w:rPr>
                <w:rFonts w:ascii="Arial" w:hAnsi="Arial" w:cs="Arial"/>
                <w:sz w:val="18"/>
              </w:rPr>
            </w:pPr>
          </w:p>
        </w:tc>
      </w:tr>
      <w:tr w:rsidR="00305326" w:rsidRPr="00E0712A" w14:paraId="3460F6D0" w14:textId="77777777" w:rsidTr="00A23946">
        <w:trPr>
          <w:trHeight w:hRule="exact" w:val="60"/>
        </w:trPr>
        <w:tc>
          <w:tcPr>
            <w:tcW w:w="35" w:type="dxa"/>
            <w:tcBorders>
              <w:left w:val="single" w:sz="4" w:space="0" w:color="000000"/>
              <w:bottom w:val="single" w:sz="8" w:space="0" w:color="000000"/>
            </w:tcBorders>
            <w:shd w:val="clear" w:color="auto" w:fill="auto"/>
          </w:tcPr>
          <w:p w14:paraId="69851148"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30F4E215"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D91FAD3"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24503729" w14:textId="77777777" w:rsidR="00305326" w:rsidRPr="00E0712A" w:rsidRDefault="00305326" w:rsidP="00A23946">
            <w:pPr>
              <w:snapToGrid w:val="0"/>
              <w:rPr>
                <w:rFonts w:ascii="Arial" w:hAnsi="Arial" w:cs="Arial"/>
                <w:sz w:val="18"/>
              </w:rPr>
            </w:pPr>
          </w:p>
        </w:tc>
      </w:tr>
    </w:tbl>
    <w:p w14:paraId="19FF8DE5" w14:textId="435C2E2C" w:rsidR="00156435" w:rsidRDefault="00156435" w:rsidP="00B32D17"/>
    <w:p w14:paraId="426413F8" w14:textId="145EDD99" w:rsidR="00115388" w:rsidRDefault="00115388" w:rsidP="00B32D17"/>
    <w:p w14:paraId="1667FB85" w14:textId="2E28D4FD" w:rsidR="00115388" w:rsidRDefault="00115388" w:rsidP="00B32D17"/>
    <w:p w14:paraId="6F7FC62C" w14:textId="13E28524" w:rsidR="00115388" w:rsidRDefault="00115388" w:rsidP="00B32D17"/>
    <w:p w14:paraId="741A72FE" w14:textId="35BA6DF7" w:rsidR="00115388" w:rsidRDefault="00115388" w:rsidP="00B32D17"/>
    <w:p w14:paraId="4C196197" w14:textId="77777777" w:rsidR="00115388" w:rsidRDefault="00115388"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1D9255D4" w14:textId="77777777" w:rsidTr="00A23946">
        <w:trPr>
          <w:trHeight w:hRule="exact" w:val="340"/>
        </w:trPr>
        <w:tc>
          <w:tcPr>
            <w:tcW w:w="35" w:type="dxa"/>
            <w:tcBorders>
              <w:top w:val="single" w:sz="4" w:space="0" w:color="000000"/>
              <w:left w:val="single" w:sz="4" w:space="0" w:color="000000"/>
            </w:tcBorders>
            <w:shd w:val="clear" w:color="auto" w:fill="auto"/>
          </w:tcPr>
          <w:p w14:paraId="04BD06B4"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62B6E594" w14:textId="6B29A017"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3</w:t>
            </w:r>
          </w:p>
        </w:tc>
      </w:tr>
      <w:tr w:rsidR="00305326" w:rsidRPr="00E0712A" w14:paraId="3F701E03" w14:textId="77777777" w:rsidTr="00A23946">
        <w:trPr>
          <w:trHeight w:hRule="exact" w:val="60"/>
        </w:trPr>
        <w:tc>
          <w:tcPr>
            <w:tcW w:w="35" w:type="dxa"/>
            <w:tcBorders>
              <w:top w:val="single" w:sz="4" w:space="0" w:color="000000"/>
              <w:left w:val="single" w:sz="4" w:space="0" w:color="000000"/>
            </w:tcBorders>
            <w:shd w:val="clear" w:color="auto" w:fill="auto"/>
          </w:tcPr>
          <w:p w14:paraId="11F3718C"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4357BEEF"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18449DB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1B62FC27" w14:textId="77777777" w:rsidR="00305326" w:rsidRPr="00E0712A" w:rsidRDefault="00305326" w:rsidP="00A23946">
            <w:pPr>
              <w:snapToGrid w:val="0"/>
              <w:rPr>
                <w:rFonts w:ascii="Arial" w:hAnsi="Arial" w:cs="Arial"/>
                <w:sz w:val="18"/>
              </w:rPr>
            </w:pPr>
          </w:p>
        </w:tc>
      </w:tr>
      <w:tr w:rsidR="00305326" w:rsidRPr="00E0712A" w14:paraId="6A993BCE" w14:textId="77777777" w:rsidTr="00A23946">
        <w:trPr>
          <w:trHeight w:val="283"/>
        </w:trPr>
        <w:tc>
          <w:tcPr>
            <w:tcW w:w="35" w:type="dxa"/>
            <w:tcBorders>
              <w:left w:val="single" w:sz="4" w:space="0" w:color="000000"/>
            </w:tcBorders>
            <w:shd w:val="clear" w:color="auto" w:fill="auto"/>
          </w:tcPr>
          <w:p w14:paraId="4B3C3B9F"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60C81721"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72C3B0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E281C4" w14:textId="77777777" w:rsidR="00305326" w:rsidRPr="00E0712A" w:rsidRDefault="00305326" w:rsidP="00A23946">
            <w:pPr>
              <w:snapToGrid w:val="0"/>
              <w:rPr>
                <w:rFonts w:ascii="Arial" w:hAnsi="Arial" w:cs="Arial"/>
                <w:sz w:val="18"/>
              </w:rPr>
            </w:pPr>
          </w:p>
        </w:tc>
      </w:tr>
      <w:tr w:rsidR="00305326" w:rsidRPr="00E0712A" w14:paraId="4FB40167" w14:textId="77777777" w:rsidTr="00A23946">
        <w:trPr>
          <w:trHeight w:hRule="exact" w:val="60"/>
        </w:trPr>
        <w:tc>
          <w:tcPr>
            <w:tcW w:w="35" w:type="dxa"/>
            <w:tcBorders>
              <w:left w:val="single" w:sz="4" w:space="0" w:color="000000"/>
            </w:tcBorders>
            <w:shd w:val="clear" w:color="auto" w:fill="auto"/>
          </w:tcPr>
          <w:p w14:paraId="13983491"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1255346" w14:textId="77777777" w:rsidR="00305326" w:rsidRPr="00CF053D" w:rsidRDefault="00305326" w:rsidP="00A23946">
            <w:pPr>
              <w:rPr>
                <w:sz w:val="18"/>
                <w:szCs w:val="20"/>
              </w:rPr>
            </w:pPr>
          </w:p>
        </w:tc>
        <w:tc>
          <w:tcPr>
            <w:tcW w:w="6487" w:type="dxa"/>
            <w:gridSpan w:val="21"/>
            <w:shd w:val="clear" w:color="auto" w:fill="auto"/>
          </w:tcPr>
          <w:p w14:paraId="1FF891E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E020CDB" w14:textId="77777777" w:rsidR="00305326" w:rsidRPr="00E0712A" w:rsidRDefault="00305326" w:rsidP="00A23946">
            <w:pPr>
              <w:snapToGrid w:val="0"/>
              <w:rPr>
                <w:rFonts w:ascii="Arial" w:hAnsi="Arial" w:cs="Arial"/>
                <w:sz w:val="18"/>
              </w:rPr>
            </w:pPr>
          </w:p>
        </w:tc>
      </w:tr>
      <w:tr w:rsidR="00305326" w:rsidRPr="00E0712A" w14:paraId="3EC51574" w14:textId="77777777" w:rsidTr="00A23946">
        <w:tc>
          <w:tcPr>
            <w:tcW w:w="35" w:type="dxa"/>
            <w:tcBorders>
              <w:top w:val="single" w:sz="4" w:space="0" w:color="000000"/>
              <w:left w:val="single" w:sz="4" w:space="0" w:color="000000"/>
            </w:tcBorders>
            <w:shd w:val="clear" w:color="auto" w:fill="auto"/>
          </w:tcPr>
          <w:p w14:paraId="47A6B013"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60BD92B4"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63B2005F" w14:textId="77777777" w:rsidR="00305326" w:rsidRPr="00E0712A" w:rsidRDefault="00305326" w:rsidP="00A23946">
            <w:pPr>
              <w:snapToGrid w:val="0"/>
              <w:rPr>
                <w:rFonts w:ascii="Arial" w:hAnsi="Arial" w:cs="Arial"/>
              </w:rPr>
            </w:pPr>
          </w:p>
        </w:tc>
      </w:tr>
      <w:tr w:rsidR="00305326" w:rsidRPr="00E0712A" w14:paraId="43EFABBF" w14:textId="77777777" w:rsidTr="00A23946">
        <w:trPr>
          <w:trHeight w:val="283"/>
        </w:trPr>
        <w:tc>
          <w:tcPr>
            <w:tcW w:w="80" w:type="dxa"/>
            <w:gridSpan w:val="2"/>
            <w:tcBorders>
              <w:left w:val="single" w:sz="4" w:space="0" w:color="000000"/>
            </w:tcBorders>
            <w:shd w:val="clear" w:color="auto" w:fill="auto"/>
          </w:tcPr>
          <w:p w14:paraId="29D4CDEC"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63EC94D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61738EE" w14:textId="77777777" w:rsidR="00305326" w:rsidRPr="00E0712A" w:rsidRDefault="00305326" w:rsidP="00A23946">
            <w:pPr>
              <w:snapToGrid w:val="0"/>
              <w:rPr>
                <w:rFonts w:ascii="Arial" w:hAnsi="Arial" w:cs="Arial"/>
                <w:sz w:val="18"/>
              </w:rPr>
            </w:pPr>
          </w:p>
        </w:tc>
      </w:tr>
      <w:tr w:rsidR="00305326" w:rsidRPr="00E0712A" w14:paraId="6EB018EA" w14:textId="77777777" w:rsidTr="00A23946">
        <w:trPr>
          <w:trHeight w:hRule="exact" w:val="60"/>
        </w:trPr>
        <w:tc>
          <w:tcPr>
            <w:tcW w:w="35" w:type="dxa"/>
            <w:tcBorders>
              <w:left w:val="single" w:sz="4" w:space="0" w:color="000000"/>
            </w:tcBorders>
            <w:shd w:val="clear" w:color="auto" w:fill="auto"/>
          </w:tcPr>
          <w:p w14:paraId="5C9C9B72"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F04552D" w14:textId="77777777" w:rsidR="00305326" w:rsidRPr="00CF053D" w:rsidRDefault="00305326" w:rsidP="00A23946">
            <w:pPr>
              <w:jc w:val="left"/>
              <w:rPr>
                <w:sz w:val="18"/>
                <w:szCs w:val="20"/>
              </w:rPr>
            </w:pPr>
          </w:p>
        </w:tc>
        <w:tc>
          <w:tcPr>
            <w:tcW w:w="6446" w:type="dxa"/>
            <w:gridSpan w:val="20"/>
            <w:shd w:val="clear" w:color="auto" w:fill="auto"/>
            <w:vAlign w:val="center"/>
          </w:tcPr>
          <w:p w14:paraId="6444ADB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9C8FD74" w14:textId="77777777" w:rsidR="00305326" w:rsidRPr="00E0712A" w:rsidRDefault="00305326" w:rsidP="00A23946">
            <w:pPr>
              <w:snapToGrid w:val="0"/>
              <w:rPr>
                <w:rFonts w:ascii="Arial" w:hAnsi="Arial" w:cs="Arial"/>
                <w:sz w:val="18"/>
              </w:rPr>
            </w:pPr>
          </w:p>
        </w:tc>
      </w:tr>
      <w:tr w:rsidR="00305326" w:rsidRPr="00E0712A" w14:paraId="78760B66" w14:textId="77777777" w:rsidTr="00A23946">
        <w:trPr>
          <w:trHeight w:val="283"/>
        </w:trPr>
        <w:tc>
          <w:tcPr>
            <w:tcW w:w="35" w:type="dxa"/>
            <w:tcBorders>
              <w:left w:val="single" w:sz="4" w:space="0" w:color="000000"/>
            </w:tcBorders>
            <w:shd w:val="clear" w:color="auto" w:fill="auto"/>
          </w:tcPr>
          <w:p w14:paraId="74B8B7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6D6B4CA0"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677BC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505540B" w14:textId="77777777" w:rsidR="00305326" w:rsidRPr="00E0712A" w:rsidRDefault="00305326" w:rsidP="00A23946">
            <w:pPr>
              <w:snapToGrid w:val="0"/>
              <w:rPr>
                <w:rFonts w:ascii="Arial" w:hAnsi="Arial" w:cs="Arial"/>
                <w:sz w:val="18"/>
              </w:rPr>
            </w:pPr>
          </w:p>
        </w:tc>
      </w:tr>
      <w:tr w:rsidR="00305326" w:rsidRPr="00E0712A" w14:paraId="12875FE1" w14:textId="77777777" w:rsidTr="00A23946">
        <w:trPr>
          <w:trHeight w:hRule="exact" w:val="60"/>
        </w:trPr>
        <w:tc>
          <w:tcPr>
            <w:tcW w:w="35" w:type="dxa"/>
            <w:tcBorders>
              <w:left w:val="single" w:sz="4" w:space="0" w:color="000000"/>
            </w:tcBorders>
            <w:shd w:val="clear" w:color="auto" w:fill="auto"/>
          </w:tcPr>
          <w:p w14:paraId="63A04D5A"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17C454EF" w14:textId="77777777" w:rsidR="00305326" w:rsidRPr="00CF053D" w:rsidRDefault="00305326" w:rsidP="00A23946">
            <w:pPr>
              <w:jc w:val="left"/>
              <w:rPr>
                <w:sz w:val="18"/>
                <w:szCs w:val="20"/>
              </w:rPr>
            </w:pPr>
          </w:p>
        </w:tc>
        <w:tc>
          <w:tcPr>
            <w:tcW w:w="5146" w:type="dxa"/>
            <w:gridSpan w:val="15"/>
            <w:shd w:val="clear" w:color="auto" w:fill="auto"/>
            <w:vAlign w:val="center"/>
          </w:tcPr>
          <w:p w14:paraId="61FB032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5B3EC91" w14:textId="77777777" w:rsidR="00305326" w:rsidRPr="00E0712A" w:rsidRDefault="00305326" w:rsidP="00A23946">
            <w:pPr>
              <w:snapToGrid w:val="0"/>
              <w:rPr>
                <w:rFonts w:ascii="Arial" w:hAnsi="Arial" w:cs="Arial"/>
                <w:sz w:val="18"/>
              </w:rPr>
            </w:pPr>
          </w:p>
        </w:tc>
      </w:tr>
      <w:tr w:rsidR="00305326" w:rsidRPr="00E0712A" w14:paraId="2FB1AC36" w14:textId="77777777" w:rsidTr="00A23946">
        <w:trPr>
          <w:trHeight w:val="283"/>
        </w:trPr>
        <w:tc>
          <w:tcPr>
            <w:tcW w:w="35" w:type="dxa"/>
            <w:tcBorders>
              <w:left w:val="single" w:sz="4" w:space="0" w:color="000000"/>
            </w:tcBorders>
            <w:shd w:val="clear" w:color="auto" w:fill="auto"/>
          </w:tcPr>
          <w:p w14:paraId="6E75EF1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63041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1AA127E6"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33845CDA"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7EAD6C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73FA536" w14:textId="77777777" w:rsidR="00305326" w:rsidRPr="00E0712A" w:rsidRDefault="00305326" w:rsidP="00A23946">
            <w:pPr>
              <w:snapToGrid w:val="0"/>
              <w:spacing w:before="20"/>
              <w:rPr>
                <w:rFonts w:ascii="Arial" w:hAnsi="Arial" w:cs="Arial"/>
                <w:sz w:val="18"/>
              </w:rPr>
            </w:pPr>
          </w:p>
        </w:tc>
      </w:tr>
      <w:tr w:rsidR="00305326" w:rsidRPr="00E0712A" w14:paraId="06A94F10" w14:textId="77777777" w:rsidTr="00A23946">
        <w:trPr>
          <w:trHeight w:hRule="exact" w:val="60"/>
        </w:trPr>
        <w:tc>
          <w:tcPr>
            <w:tcW w:w="35" w:type="dxa"/>
            <w:tcBorders>
              <w:left w:val="single" w:sz="4" w:space="0" w:color="000000"/>
            </w:tcBorders>
            <w:shd w:val="clear" w:color="auto" w:fill="auto"/>
          </w:tcPr>
          <w:p w14:paraId="4E2851C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BD742E5" w14:textId="77777777" w:rsidR="00305326" w:rsidRPr="00CF053D" w:rsidRDefault="00305326" w:rsidP="00A23946">
            <w:pPr>
              <w:jc w:val="right"/>
              <w:rPr>
                <w:sz w:val="18"/>
                <w:szCs w:val="20"/>
              </w:rPr>
            </w:pPr>
          </w:p>
        </w:tc>
        <w:tc>
          <w:tcPr>
            <w:tcW w:w="5503" w:type="dxa"/>
            <w:gridSpan w:val="17"/>
            <w:shd w:val="clear" w:color="auto" w:fill="auto"/>
            <w:vAlign w:val="center"/>
          </w:tcPr>
          <w:p w14:paraId="0C2E3D1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4EA2C10" w14:textId="77777777" w:rsidR="00305326" w:rsidRPr="00E0712A" w:rsidRDefault="00305326" w:rsidP="00A23946">
            <w:pPr>
              <w:snapToGrid w:val="0"/>
              <w:rPr>
                <w:rFonts w:ascii="Arial" w:hAnsi="Arial" w:cs="Arial"/>
                <w:sz w:val="18"/>
              </w:rPr>
            </w:pPr>
          </w:p>
        </w:tc>
      </w:tr>
      <w:tr w:rsidR="00305326" w:rsidRPr="00E0712A" w14:paraId="01CE8362" w14:textId="77777777" w:rsidTr="00A23946">
        <w:trPr>
          <w:trHeight w:val="283"/>
        </w:trPr>
        <w:tc>
          <w:tcPr>
            <w:tcW w:w="35" w:type="dxa"/>
            <w:tcBorders>
              <w:left w:val="single" w:sz="4" w:space="0" w:color="000000"/>
            </w:tcBorders>
            <w:shd w:val="clear" w:color="auto" w:fill="auto"/>
          </w:tcPr>
          <w:p w14:paraId="284AC5D9"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794CFAD"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2F0026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C98179B" w14:textId="77777777" w:rsidR="00305326" w:rsidRPr="00E0712A" w:rsidRDefault="00305326" w:rsidP="00A23946">
            <w:pPr>
              <w:snapToGrid w:val="0"/>
              <w:spacing w:before="20"/>
              <w:rPr>
                <w:rFonts w:ascii="Arial" w:hAnsi="Arial" w:cs="Arial"/>
                <w:sz w:val="18"/>
              </w:rPr>
            </w:pPr>
          </w:p>
        </w:tc>
      </w:tr>
      <w:tr w:rsidR="00305326" w:rsidRPr="00E0712A" w14:paraId="621A96A3" w14:textId="77777777" w:rsidTr="00A23946">
        <w:trPr>
          <w:trHeight w:hRule="exact" w:val="60"/>
        </w:trPr>
        <w:tc>
          <w:tcPr>
            <w:tcW w:w="35" w:type="dxa"/>
            <w:tcBorders>
              <w:left w:val="single" w:sz="4" w:space="0" w:color="000000"/>
            </w:tcBorders>
            <w:shd w:val="clear" w:color="auto" w:fill="auto"/>
          </w:tcPr>
          <w:p w14:paraId="6A930A8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609067D" w14:textId="77777777" w:rsidR="00305326" w:rsidRPr="00CF053D" w:rsidRDefault="00305326" w:rsidP="00A23946">
            <w:pPr>
              <w:rPr>
                <w:sz w:val="18"/>
                <w:szCs w:val="20"/>
              </w:rPr>
            </w:pPr>
          </w:p>
        </w:tc>
        <w:tc>
          <w:tcPr>
            <w:tcW w:w="6925" w:type="dxa"/>
            <w:gridSpan w:val="23"/>
            <w:shd w:val="clear" w:color="auto" w:fill="auto"/>
          </w:tcPr>
          <w:p w14:paraId="434AC18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5EF22E6" w14:textId="77777777" w:rsidR="00305326" w:rsidRPr="00E0712A" w:rsidRDefault="00305326" w:rsidP="00A23946">
            <w:pPr>
              <w:snapToGrid w:val="0"/>
              <w:rPr>
                <w:rFonts w:ascii="Arial" w:hAnsi="Arial" w:cs="Arial"/>
                <w:sz w:val="18"/>
              </w:rPr>
            </w:pPr>
          </w:p>
        </w:tc>
      </w:tr>
      <w:tr w:rsidR="00305326" w:rsidRPr="00E0712A" w14:paraId="5E26D5F1" w14:textId="77777777" w:rsidTr="00A23946">
        <w:tc>
          <w:tcPr>
            <w:tcW w:w="35" w:type="dxa"/>
            <w:tcBorders>
              <w:top w:val="single" w:sz="4" w:space="0" w:color="000000"/>
              <w:left w:val="single" w:sz="4" w:space="0" w:color="000000"/>
            </w:tcBorders>
            <w:shd w:val="clear" w:color="auto" w:fill="auto"/>
          </w:tcPr>
          <w:p w14:paraId="3111D730"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4791C77"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0545B469" w14:textId="77777777" w:rsidR="00305326" w:rsidRPr="00E0712A" w:rsidRDefault="00305326" w:rsidP="00A23946">
            <w:pPr>
              <w:snapToGrid w:val="0"/>
              <w:rPr>
                <w:rFonts w:ascii="Arial" w:hAnsi="Arial" w:cs="Arial"/>
                <w:sz w:val="18"/>
              </w:rPr>
            </w:pPr>
          </w:p>
        </w:tc>
      </w:tr>
      <w:tr w:rsidR="00305326" w:rsidRPr="00E0712A" w14:paraId="160620F3" w14:textId="77777777" w:rsidTr="00A23946">
        <w:trPr>
          <w:trHeight w:val="283"/>
        </w:trPr>
        <w:tc>
          <w:tcPr>
            <w:tcW w:w="80" w:type="dxa"/>
            <w:gridSpan w:val="2"/>
            <w:tcBorders>
              <w:left w:val="single" w:sz="4" w:space="0" w:color="000000"/>
            </w:tcBorders>
            <w:shd w:val="clear" w:color="auto" w:fill="auto"/>
          </w:tcPr>
          <w:p w14:paraId="12EA686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45B4EA53"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88E4BFE" w14:textId="77777777" w:rsidR="00305326" w:rsidRPr="00E0712A" w:rsidRDefault="00305326" w:rsidP="00A23946">
            <w:pPr>
              <w:snapToGrid w:val="0"/>
              <w:rPr>
                <w:rFonts w:ascii="Arial" w:hAnsi="Arial" w:cs="Arial"/>
                <w:sz w:val="18"/>
              </w:rPr>
            </w:pPr>
          </w:p>
        </w:tc>
      </w:tr>
      <w:tr w:rsidR="00305326" w:rsidRPr="00E0712A" w14:paraId="426FB3FF" w14:textId="77777777" w:rsidTr="00A23946">
        <w:trPr>
          <w:trHeight w:hRule="exact" w:val="60"/>
        </w:trPr>
        <w:tc>
          <w:tcPr>
            <w:tcW w:w="35" w:type="dxa"/>
            <w:tcBorders>
              <w:left w:val="single" w:sz="4" w:space="0" w:color="000000"/>
            </w:tcBorders>
            <w:shd w:val="clear" w:color="auto" w:fill="auto"/>
          </w:tcPr>
          <w:p w14:paraId="042ABD4F"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D278F" w14:textId="77777777" w:rsidR="00305326" w:rsidRPr="00CF053D" w:rsidRDefault="00305326" w:rsidP="00A23946">
            <w:pPr>
              <w:rPr>
                <w:sz w:val="18"/>
                <w:szCs w:val="20"/>
              </w:rPr>
            </w:pPr>
          </w:p>
        </w:tc>
        <w:tc>
          <w:tcPr>
            <w:tcW w:w="6446" w:type="dxa"/>
            <w:gridSpan w:val="20"/>
            <w:shd w:val="clear" w:color="auto" w:fill="auto"/>
          </w:tcPr>
          <w:p w14:paraId="6BD38B10"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D8AD73B" w14:textId="77777777" w:rsidR="00305326" w:rsidRPr="00E0712A" w:rsidRDefault="00305326" w:rsidP="00A23946">
            <w:pPr>
              <w:snapToGrid w:val="0"/>
              <w:rPr>
                <w:rFonts w:ascii="Arial" w:hAnsi="Arial" w:cs="Arial"/>
                <w:sz w:val="18"/>
              </w:rPr>
            </w:pPr>
          </w:p>
        </w:tc>
      </w:tr>
      <w:tr w:rsidR="00305326" w:rsidRPr="00E0712A" w14:paraId="7506CC32" w14:textId="77777777" w:rsidTr="005731BA">
        <w:trPr>
          <w:trHeight w:val="283"/>
        </w:trPr>
        <w:tc>
          <w:tcPr>
            <w:tcW w:w="35" w:type="dxa"/>
            <w:tcBorders>
              <w:left w:val="single" w:sz="4" w:space="0" w:color="000000"/>
            </w:tcBorders>
            <w:shd w:val="clear" w:color="auto" w:fill="auto"/>
          </w:tcPr>
          <w:p w14:paraId="52591501"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3E879943"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30F6745"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0F9AA4B" w14:textId="77777777" w:rsidR="00305326" w:rsidRPr="00E0712A" w:rsidRDefault="00305326" w:rsidP="00A23946">
            <w:pPr>
              <w:snapToGrid w:val="0"/>
              <w:rPr>
                <w:rFonts w:ascii="Arial" w:hAnsi="Arial" w:cs="Arial"/>
                <w:sz w:val="18"/>
              </w:rPr>
            </w:pPr>
          </w:p>
        </w:tc>
      </w:tr>
      <w:tr w:rsidR="00305326" w:rsidRPr="00E0712A" w14:paraId="40F6C2DF" w14:textId="77777777" w:rsidTr="00A23946">
        <w:trPr>
          <w:trHeight w:hRule="exact" w:val="60"/>
        </w:trPr>
        <w:tc>
          <w:tcPr>
            <w:tcW w:w="35" w:type="dxa"/>
            <w:tcBorders>
              <w:left w:val="single" w:sz="4" w:space="0" w:color="000000"/>
            </w:tcBorders>
            <w:shd w:val="clear" w:color="auto" w:fill="auto"/>
          </w:tcPr>
          <w:p w14:paraId="20D488E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1495181B" w14:textId="77777777" w:rsidR="00305326" w:rsidRPr="00CF053D" w:rsidRDefault="00305326" w:rsidP="00A23946">
            <w:pPr>
              <w:jc w:val="left"/>
              <w:rPr>
                <w:sz w:val="18"/>
                <w:szCs w:val="20"/>
              </w:rPr>
            </w:pPr>
          </w:p>
        </w:tc>
        <w:tc>
          <w:tcPr>
            <w:tcW w:w="6446" w:type="dxa"/>
            <w:gridSpan w:val="20"/>
            <w:shd w:val="clear" w:color="auto" w:fill="auto"/>
            <w:vAlign w:val="center"/>
          </w:tcPr>
          <w:p w14:paraId="36CA85E5"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27F83FA" w14:textId="77777777" w:rsidR="00305326" w:rsidRPr="00E0712A" w:rsidRDefault="00305326" w:rsidP="00A23946">
            <w:pPr>
              <w:snapToGrid w:val="0"/>
              <w:rPr>
                <w:rFonts w:ascii="Arial" w:hAnsi="Arial" w:cs="Arial"/>
                <w:sz w:val="18"/>
              </w:rPr>
            </w:pPr>
          </w:p>
        </w:tc>
      </w:tr>
      <w:tr w:rsidR="00305326" w:rsidRPr="00E0712A" w14:paraId="55CC3566" w14:textId="77777777" w:rsidTr="005731BA">
        <w:trPr>
          <w:trHeight w:val="283"/>
        </w:trPr>
        <w:tc>
          <w:tcPr>
            <w:tcW w:w="35" w:type="dxa"/>
            <w:tcBorders>
              <w:left w:val="single" w:sz="4" w:space="0" w:color="000000"/>
            </w:tcBorders>
            <w:shd w:val="clear" w:color="auto" w:fill="auto"/>
          </w:tcPr>
          <w:p w14:paraId="559EAF90"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43C21D40"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E8F65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C3F5C7E" w14:textId="77777777" w:rsidR="00305326" w:rsidRPr="00E0712A" w:rsidRDefault="00305326" w:rsidP="00A23946">
            <w:pPr>
              <w:snapToGrid w:val="0"/>
              <w:rPr>
                <w:rFonts w:ascii="Arial" w:hAnsi="Arial" w:cs="Arial"/>
                <w:sz w:val="18"/>
              </w:rPr>
            </w:pPr>
          </w:p>
        </w:tc>
      </w:tr>
      <w:tr w:rsidR="00305326" w:rsidRPr="00E0712A" w14:paraId="124ADB82" w14:textId="77777777" w:rsidTr="00A23946">
        <w:trPr>
          <w:trHeight w:hRule="exact" w:val="60"/>
        </w:trPr>
        <w:tc>
          <w:tcPr>
            <w:tcW w:w="35" w:type="dxa"/>
            <w:tcBorders>
              <w:left w:val="single" w:sz="4" w:space="0" w:color="000000"/>
            </w:tcBorders>
            <w:shd w:val="clear" w:color="auto" w:fill="auto"/>
          </w:tcPr>
          <w:p w14:paraId="16296BFD"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4E208BE5" w14:textId="77777777" w:rsidR="00305326" w:rsidRPr="00CF053D" w:rsidRDefault="00305326" w:rsidP="00A23946">
            <w:pPr>
              <w:jc w:val="left"/>
              <w:rPr>
                <w:sz w:val="18"/>
                <w:szCs w:val="20"/>
              </w:rPr>
            </w:pPr>
          </w:p>
        </w:tc>
        <w:tc>
          <w:tcPr>
            <w:tcW w:w="5146" w:type="dxa"/>
            <w:gridSpan w:val="15"/>
            <w:shd w:val="clear" w:color="auto" w:fill="auto"/>
            <w:vAlign w:val="center"/>
          </w:tcPr>
          <w:p w14:paraId="51A3B8DE"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0F7ECFA" w14:textId="77777777" w:rsidR="00305326" w:rsidRPr="00E0712A" w:rsidRDefault="00305326" w:rsidP="00A23946">
            <w:pPr>
              <w:snapToGrid w:val="0"/>
              <w:rPr>
                <w:rFonts w:ascii="Arial" w:hAnsi="Arial" w:cs="Arial"/>
                <w:sz w:val="18"/>
              </w:rPr>
            </w:pPr>
          </w:p>
        </w:tc>
      </w:tr>
      <w:tr w:rsidR="00305326" w:rsidRPr="00E0712A" w14:paraId="105540B7" w14:textId="77777777" w:rsidTr="00A23946">
        <w:trPr>
          <w:trHeight w:val="283"/>
        </w:trPr>
        <w:tc>
          <w:tcPr>
            <w:tcW w:w="35" w:type="dxa"/>
            <w:tcBorders>
              <w:left w:val="single" w:sz="4" w:space="0" w:color="000000"/>
            </w:tcBorders>
            <w:shd w:val="clear" w:color="auto" w:fill="auto"/>
          </w:tcPr>
          <w:p w14:paraId="5CD3D5E7"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45C1EA4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B45FDE3"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0729C19D"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7F556D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A112F6D" w14:textId="77777777" w:rsidR="00305326" w:rsidRPr="00E0712A" w:rsidRDefault="00305326" w:rsidP="00A23946">
            <w:pPr>
              <w:snapToGrid w:val="0"/>
              <w:spacing w:before="20"/>
              <w:rPr>
                <w:rFonts w:ascii="Arial" w:hAnsi="Arial" w:cs="Arial"/>
                <w:sz w:val="18"/>
              </w:rPr>
            </w:pPr>
          </w:p>
        </w:tc>
      </w:tr>
      <w:tr w:rsidR="00305326" w:rsidRPr="00E0712A" w14:paraId="300793CA" w14:textId="77777777" w:rsidTr="00A23946">
        <w:trPr>
          <w:trHeight w:hRule="exact" w:val="60"/>
        </w:trPr>
        <w:tc>
          <w:tcPr>
            <w:tcW w:w="35" w:type="dxa"/>
            <w:tcBorders>
              <w:left w:val="single" w:sz="4" w:space="0" w:color="000000"/>
            </w:tcBorders>
            <w:shd w:val="clear" w:color="auto" w:fill="auto"/>
          </w:tcPr>
          <w:p w14:paraId="31A07756"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40EE353" w14:textId="77777777" w:rsidR="00305326" w:rsidRPr="00CF053D" w:rsidRDefault="00305326" w:rsidP="00A23946">
            <w:pPr>
              <w:jc w:val="right"/>
              <w:rPr>
                <w:sz w:val="18"/>
                <w:szCs w:val="20"/>
              </w:rPr>
            </w:pPr>
          </w:p>
        </w:tc>
        <w:tc>
          <w:tcPr>
            <w:tcW w:w="5503" w:type="dxa"/>
            <w:gridSpan w:val="17"/>
            <w:shd w:val="clear" w:color="auto" w:fill="auto"/>
            <w:vAlign w:val="center"/>
          </w:tcPr>
          <w:p w14:paraId="7A33D31F"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13742B9" w14:textId="77777777" w:rsidR="00305326" w:rsidRPr="00E0712A" w:rsidRDefault="00305326" w:rsidP="00A23946">
            <w:pPr>
              <w:snapToGrid w:val="0"/>
              <w:rPr>
                <w:rFonts w:ascii="Arial" w:hAnsi="Arial" w:cs="Arial"/>
                <w:sz w:val="18"/>
              </w:rPr>
            </w:pPr>
          </w:p>
        </w:tc>
      </w:tr>
      <w:tr w:rsidR="00305326" w:rsidRPr="00E0712A" w14:paraId="3E09DEB2" w14:textId="77777777" w:rsidTr="00A23946">
        <w:trPr>
          <w:trHeight w:val="283"/>
        </w:trPr>
        <w:tc>
          <w:tcPr>
            <w:tcW w:w="35" w:type="dxa"/>
            <w:tcBorders>
              <w:left w:val="single" w:sz="4" w:space="0" w:color="000000"/>
            </w:tcBorders>
            <w:shd w:val="clear" w:color="auto" w:fill="auto"/>
          </w:tcPr>
          <w:p w14:paraId="2DBD8B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B996174"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63C8F1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4A00B3" w14:textId="77777777" w:rsidR="00305326" w:rsidRPr="00E0712A" w:rsidRDefault="00305326" w:rsidP="00A23946">
            <w:pPr>
              <w:snapToGrid w:val="0"/>
              <w:spacing w:before="20"/>
              <w:rPr>
                <w:rFonts w:ascii="Arial" w:hAnsi="Arial" w:cs="Arial"/>
                <w:sz w:val="18"/>
              </w:rPr>
            </w:pPr>
          </w:p>
        </w:tc>
      </w:tr>
      <w:tr w:rsidR="00305326" w:rsidRPr="00E0712A" w14:paraId="55CEB32E" w14:textId="77777777" w:rsidTr="00A23946">
        <w:trPr>
          <w:trHeight w:hRule="exact" w:val="60"/>
        </w:trPr>
        <w:tc>
          <w:tcPr>
            <w:tcW w:w="35" w:type="dxa"/>
            <w:tcBorders>
              <w:left w:val="single" w:sz="4" w:space="0" w:color="000000"/>
            </w:tcBorders>
            <w:shd w:val="clear" w:color="auto" w:fill="auto"/>
          </w:tcPr>
          <w:p w14:paraId="1BB11C52"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4983E77" w14:textId="77777777" w:rsidR="00305326" w:rsidRPr="00CF053D" w:rsidRDefault="00305326" w:rsidP="00A23946">
            <w:pPr>
              <w:rPr>
                <w:sz w:val="18"/>
                <w:szCs w:val="20"/>
              </w:rPr>
            </w:pPr>
          </w:p>
        </w:tc>
        <w:tc>
          <w:tcPr>
            <w:tcW w:w="6446" w:type="dxa"/>
            <w:gridSpan w:val="20"/>
            <w:shd w:val="clear" w:color="auto" w:fill="auto"/>
          </w:tcPr>
          <w:p w14:paraId="0FA162C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573666" w14:textId="77777777" w:rsidR="00305326" w:rsidRPr="00E0712A" w:rsidRDefault="00305326" w:rsidP="00A23946">
            <w:pPr>
              <w:snapToGrid w:val="0"/>
              <w:rPr>
                <w:rFonts w:ascii="Arial" w:hAnsi="Arial" w:cs="Arial"/>
                <w:sz w:val="18"/>
              </w:rPr>
            </w:pPr>
          </w:p>
        </w:tc>
      </w:tr>
      <w:tr w:rsidR="00305326" w:rsidRPr="00E0712A" w14:paraId="7F85B4E8" w14:textId="77777777" w:rsidTr="00A23946">
        <w:trPr>
          <w:trHeight w:hRule="exact" w:val="60"/>
        </w:trPr>
        <w:tc>
          <w:tcPr>
            <w:tcW w:w="35" w:type="dxa"/>
            <w:tcBorders>
              <w:top w:val="single" w:sz="4" w:space="0" w:color="000000"/>
              <w:left w:val="single" w:sz="4" w:space="0" w:color="000000"/>
            </w:tcBorders>
            <w:shd w:val="clear" w:color="auto" w:fill="auto"/>
          </w:tcPr>
          <w:p w14:paraId="75BCDA87"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9185FAE"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671B931D"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E7B7DF" w14:textId="77777777" w:rsidR="00305326" w:rsidRPr="00E0712A" w:rsidRDefault="00305326" w:rsidP="00A23946">
            <w:pPr>
              <w:snapToGrid w:val="0"/>
              <w:rPr>
                <w:rFonts w:ascii="Arial" w:hAnsi="Arial" w:cs="Arial"/>
                <w:sz w:val="18"/>
              </w:rPr>
            </w:pPr>
          </w:p>
        </w:tc>
      </w:tr>
      <w:tr w:rsidR="00305326" w:rsidRPr="00E0712A" w14:paraId="1EAA850D" w14:textId="77777777" w:rsidTr="00A23946">
        <w:trPr>
          <w:trHeight w:val="283"/>
        </w:trPr>
        <w:tc>
          <w:tcPr>
            <w:tcW w:w="35" w:type="dxa"/>
            <w:tcBorders>
              <w:left w:val="single" w:sz="4" w:space="0" w:color="000000"/>
            </w:tcBorders>
            <w:shd w:val="clear" w:color="auto" w:fill="auto"/>
          </w:tcPr>
          <w:p w14:paraId="477A32C0"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35F9BD01"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48D48D41"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1D3BD1CE"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AEC817D"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E304DF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E2C9185"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ED74E3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4DF947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04EFA22"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50DEDBF1"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0A8947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E54E3B0"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9AFA8D6"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ECE1AD"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449A6BB6"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322F1FE" w14:textId="77777777" w:rsidR="00305326" w:rsidRPr="00E0712A" w:rsidRDefault="00305326" w:rsidP="00A23946">
            <w:pPr>
              <w:snapToGrid w:val="0"/>
              <w:spacing w:before="20"/>
              <w:rPr>
                <w:rFonts w:ascii="Arial" w:hAnsi="Arial" w:cs="Arial"/>
                <w:sz w:val="18"/>
              </w:rPr>
            </w:pPr>
          </w:p>
        </w:tc>
      </w:tr>
      <w:tr w:rsidR="00305326" w:rsidRPr="00E0712A" w14:paraId="6448FAF8" w14:textId="77777777" w:rsidTr="00A23946">
        <w:trPr>
          <w:trHeight w:hRule="exact" w:val="60"/>
        </w:trPr>
        <w:tc>
          <w:tcPr>
            <w:tcW w:w="35" w:type="dxa"/>
            <w:tcBorders>
              <w:left w:val="single" w:sz="4" w:space="0" w:color="000000"/>
            </w:tcBorders>
            <w:shd w:val="clear" w:color="auto" w:fill="auto"/>
          </w:tcPr>
          <w:p w14:paraId="0EBF0D3B"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26B4B2D" w14:textId="77777777" w:rsidR="00305326" w:rsidRPr="00CF053D" w:rsidRDefault="00305326" w:rsidP="00A23946">
            <w:pPr>
              <w:rPr>
                <w:sz w:val="18"/>
                <w:szCs w:val="20"/>
              </w:rPr>
            </w:pPr>
          </w:p>
        </w:tc>
        <w:tc>
          <w:tcPr>
            <w:tcW w:w="6487" w:type="dxa"/>
            <w:gridSpan w:val="21"/>
            <w:shd w:val="clear" w:color="auto" w:fill="auto"/>
          </w:tcPr>
          <w:p w14:paraId="792FE6C5"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B50336" w14:textId="77777777" w:rsidR="00305326" w:rsidRPr="00E0712A" w:rsidRDefault="00305326" w:rsidP="00A23946">
            <w:pPr>
              <w:snapToGrid w:val="0"/>
              <w:rPr>
                <w:rFonts w:ascii="Arial" w:hAnsi="Arial" w:cs="Arial"/>
                <w:sz w:val="18"/>
              </w:rPr>
            </w:pPr>
          </w:p>
        </w:tc>
      </w:tr>
      <w:tr w:rsidR="00305326" w:rsidRPr="00E0712A" w14:paraId="3C4DAD9B" w14:textId="77777777" w:rsidTr="00A23946">
        <w:trPr>
          <w:trHeight w:val="283"/>
        </w:trPr>
        <w:tc>
          <w:tcPr>
            <w:tcW w:w="35" w:type="dxa"/>
            <w:tcBorders>
              <w:left w:val="single" w:sz="4" w:space="0" w:color="000000"/>
            </w:tcBorders>
            <w:shd w:val="clear" w:color="auto" w:fill="auto"/>
          </w:tcPr>
          <w:p w14:paraId="5ED0D974" w14:textId="77777777" w:rsidR="00305326" w:rsidRPr="00E0712A" w:rsidRDefault="00305326" w:rsidP="00A23946"/>
        </w:tc>
        <w:tc>
          <w:tcPr>
            <w:tcW w:w="6793" w:type="dxa"/>
            <w:gridSpan w:val="22"/>
            <w:shd w:val="clear" w:color="auto" w:fill="auto"/>
          </w:tcPr>
          <w:p w14:paraId="0D331D6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CFC6962"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63DACB" w14:textId="77777777" w:rsidR="00305326" w:rsidRPr="00CF053D" w:rsidRDefault="00305326" w:rsidP="00A23946">
            <w:pPr>
              <w:rPr>
                <w:sz w:val="18"/>
                <w:szCs w:val="20"/>
              </w:rPr>
            </w:pPr>
          </w:p>
          <w:p w14:paraId="63CDAA3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6408AFD0" w14:textId="77777777" w:rsidR="00305326" w:rsidRPr="00E0712A" w:rsidRDefault="00305326" w:rsidP="00A23946">
            <w:pPr>
              <w:snapToGrid w:val="0"/>
              <w:spacing w:before="20"/>
              <w:rPr>
                <w:rFonts w:ascii="Arial" w:hAnsi="Arial" w:cs="Arial"/>
                <w:sz w:val="18"/>
              </w:rPr>
            </w:pPr>
          </w:p>
        </w:tc>
      </w:tr>
      <w:tr w:rsidR="00305326" w:rsidRPr="00E0712A" w14:paraId="732BA6E1" w14:textId="77777777" w:rsidTr="00A23946">
        <w:trPr>
          <w:trHeight w:hRule="exact" w:val="60"/>
        </w:trPr>
        <w:tc>
          <w:tcPr>
            <w:tcW w:w="35" w:type="dxa"/>
            <w:tcBorders>
              <w:left w:val="single" w:sz="4" w:space="0" w:color="000000"/>
              <w:bottom w:val="single" w:sz="8" w:space="0" w:color="000000"/>
            </w:tcBorders>
            <w:shd w:val="clear" w:color="auto" w:fill="auto"/>
          </w:tcPr>
          <w:p w14:paraId="0B09F47F"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17F54FCE"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90356FF"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502D4136" w14:textId="77777777" w:rsidR="00305326" w:rsidRPr="00E0712A" w:rsidRDefault="00305326" w:rsidP="00A23946">
            <w:pPr>
              <w:snapToGrid w:val="0"/>
              <w:rPr>
                <w:rFonts w:ascii="Arial" w:hAnsi="Arial" w:cs="Arial"/>
                <w:sz w:val="18"/>
              </w:rPr>
            </w:pPr>
          </w:p>
        </w:tc>
      </w:tr>
    </w:tbl>
    <w:p w14:paraId="1AFA05CB" w14:textId="36EF8E10" w:rsidR="00305326" w:rsidRDefault="00305326"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54DC5482" w14:textId="77777777" w:rsidTr="00A23946">
        <w:trPr>
          <w:trHeight w:hRule="exact" w:val="340"/>
        </w:trPr>
        <w:tc>
          <w:tcPr>
            <w:tcW w:w="35" w:type="dxa"/>
            <w:tcBorders>
              <w:top w:val="single" w:sz="4" w:space="0" w:color="000000"/>
              <w:left w:val="single" w:sz="4" w:space="0" w:color="000000"/>
            </w:tcBorders>
            <w:shd w:val="clear" w:color="auto" w:fill="auto"/>
          </w:tcPr>
          <w:p w14:paraId="22554096"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B9B6E1E" w14:textId="6C624C61"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_</w:t>
            </w:r>
          </w:p>
        </w:tc>
      </w:tr>
      <w:tr w:rsidR="00305326" w:rsidRPr="00E0712A" w14:paraId="7F5BC5C5" w14:textId="77777777" w:rsidTr="00A23946">
        <w:trPr>
          <w:trHeight w:hRule="exact" w:val="60"/>
        </w:trPr>
        <w:tc>
          <w:tcPr>
            <w:tcW w:w="35" w:type="dxa"/>
            <w:tcBorders>
              <w:top w:val="single" w:sz="4" w:space="0" w:color="000000"/>
              <w:left w:val="single" w:sz="4" w:space="0" w:color="000000"/>
            </w:tcBorders>
            <w:shd w:val="clear" w:color="auto" w:fill="auto"/>
          </w:tcPr>
          <w:p w14:paraId="23A2D060"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3820C1DA"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BB98CE7"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785F6968" w14:textId="77777777" w:rsidR="00305326" w:rsidRPr="00E0712A" w:rsidRDefault="00305326" w:rsidP="00A23946">
            <w:pPr>
              <w:snapToGrid w:val="0"/>
              <w:rPr>
                <w:rFonts w:ascii="Arial" w:hAnsi="Arial" w:cs="Arial"/>
                <w:sz w:val="18"/>
              </w:rPr>
            </w:pPr>
          </w:p>
        </w:tc>
      </w:tr>
      <w:tr w:rsidR="00305326" w:rsidRPr="00E0712A" w14:paraId="679A544A" w14:textId="77777777" w:rsidTr="00A23946">
        <w:trPr>
          <w:trHeight w:val="283"/>
        </w:trPr>
        <w:tc>
          <w:tcPr>
            <w:tcW w:w="35" w:type="dxa"/>
            <w:tcBorders>
              <w:left w:val="single" w:sz="4" w:space="0" w:color="000000"/>
            </w:tcBorders>
            <w:shd w:val="clear" w:color="auto" w:fill="auto"/>
          </w:tcPr>
          <w:p w14:paraId="7EBF14AB"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0388D8F0"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33F7298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C021989" w14:textId="77777777" w:rsidR="00305326" w:rsidRPr="00E0712A" w:rsidRDefault="00305326" w:rsidP="00A23946">
            <w:pPr>
              <w:snapToGrid w:val="0"/>
              <w:rPr>
                <w:rFonts w:ascii="Arial" w:hAnsi="Arial" w:cs="Arial"/>
                <w:sz w:val="18"/>
              </w:rPr>
            </w:pPr>
          </w:p>
        </w:tc>
      </w:tr>
      <w:tr w:rsidR="00305326" w:rsidRPr="00E0712A" w14:paraId="69906004" w14:textId="77777777" w:rsidTr="00A23946">
        <w:trPr>
          <w:trHeight w:hRule="exact" w:val="60"/>
        </w:trPr>
        <w:tc>
          <w:tcPr>
            <w:tcW w:w="35" w:type="dxa"/>
            <w:tcBorders>
              <w:left w:val="single" w:sz="4" w:space="0" w:color="000000"/>
            </w:tcBorders>
            <w:shd w:val="clear" w:color="auto" w:fill="auto"/>
          </w:tcPr>
          <w:p w14:paraId="26A08B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7817676E" w14:textId="77777777" w:rsidR="00305326" w:rsidRPr="00CF053D" w:rsidRDefault="00305326" w:rsidP="00A23946">
            <w:pPr>
              <w:rPr>
                <w:sz w:val="18"/>
                <w:szCs w:val="20"/>
              </w:rPr>
            </w:pPr>
          </w:p>
        </w:tc>
        <w:tc>
          <w:tcPr>
            <w:tcW w:w="6487" w:type="dxa"/>
            <w:gridSpan w:val="21"/>
            <w:shd w:val="clear" w:color="auto" w:fill="auto"/>
          </w:tcPr>
          <w:p w14:paraId="34E7EFC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40E69935" w14:textId="77777777" w:rsidR="00305326" w:rsidRPr="00E0712A" w:rsidRDefault="00305326" w:rsidP="00A23946">
            <w:pPr>
              <w:snapToGrid w:val="0"/>
              <w:rPr>
                <w:rFonts w:ascii="Arial" w:hAnsi="Arial" w:cs="Arial"/>
                <w:sz w:val="18"/>
              </w:rPr>
            </w:pPr>
          </w:p>
        </w:tc>
      </w:tr>
      <w:tr w:rsidR="00305326" w:rsidRPr="00E0712A" w14:paraId="2E3B92ED" w14:textId="77777777" w:rsidTr="00A23946">
        <w:tc>
          <w:tcPr>
            <w:tcW w:w="35" w:type="dxa"/>
            <w:tcBorders>
              <w:top w:val="single" w:sz="4" w:space="0" w:color="000000"/>
              <w:left w:val="single" w:sz="4" w:space="0" w:color="000000"/>
            </w:tcBorders>
            <w:shd w:val="clear" w:color="auto" w:fill="auto"/>
          </w:tcPr>
          <w:p w14:paraId="62C06A85"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0AC34DD5"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018D8BDF" w14:textId="77777777" w:rsidR="00305326" w:rsidRPr="00E0712A" w:rsidRDefault="00305326" w:rsidP="00A23946">
            <w:pPr>
              <w:snapToGrid w:val="0"/>
              <w:rPr>
                <w:rFonts w:ascii="Arial" w:hAnsi="Arial" w:cs="Arial"/>
              </w:rPr>
            </w:pPr>
          </w:p>
        </w:tc>
      </w:tr>
      <w:tr w:rsidR="00305326" w:rsidRPr="00E0712A" w14:paraId="7A1D9C00" w14:textId="77777777" w:rsidTr="00A23946">
        <w:trPr>
          <w:trHeight w:val="283"/>
        </w:trPr>
        <w:tc>
          <w:tcPr>
            <w:tcW w:w="80" w:type="dxa"/>
            <w:gridSpan w:val="2"/>
            <w:tcBorders>
              <w:left w:val="single" w:sz="4" w:space="0" w:color="000000"/>
            </w:tcBorders>
            <w:shd w:val="clear" w:color="auto" w:fill="auto"/>
          </w:tcPr>
          <w:p w14:paraId="3E804852"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5A6335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B190690" w14:textId="77777777" w:rsidR="00305326" w:rsidRPr="00E0712A" w:rsidRDefault="00305326" w:rsidP="00A23946">
            <w:pPr>
              <w:snapToGrid w:val="0"/>
              <w:rPr>
                <w:rFonts w:ascii="Arial" w:hAnsi="Arial" w:cs="Arial"/>
                <w:sz w:val="18"/>
              </w:rPr>
            </w:pPr>
          </w:p>
        </w:tc>
      </w:tr>
      <w:tr w:rsidR="00305326" w:rsidRPr="00E0712A" w14:paraId="222D630A" w14:textId="77777777" w:rsidTr="00A23946">
        <w:trPr>
          <w:trHeight w:hRule="exact" w:val="60"/>
        </w:trPr>
        <w:tc>
          <w:tcPr>
            <w:tcW w:w="35" w:type="dxa"/>
            <w:tcBorders>
              <w:left w:val="single" w:sz="4" w:space="0" w:color="000000"/>
            </w:tcBorders>
            <w:shd w:val="clear" w:color="auto" w:fill="auto"/>
          </w:tcPr>
          <w:p w14:paraId="5CF6961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AE91EB6" w14:textId="77777777" w:rsidR="00305326" w:rsidRPr="00CF053D" w:rsidRDefault="00305326" w:rsidP="00A23946">
            <w:pPr>
              <w:jc w:val="left"/>
              <w:rPr>
                <w:sz w:val="18"/>
                <w:szCs w:val="20"/>
              </w:rPr>
            </w:pPr>
          </w:p>
        </w:tc>
        <w:tc>
          <w:tcPr>
            <w:tcW w:w="6446" w:type="dxa"/>
            <w:gridSpan w:val="20"/>
            <w:shd w:val="clear" w:color="auto" w:fill="auto"/>
            <w:vAlign w:val="center"/>
          </w:tcPr>
          <w:p w14:paraId="5C4C1FF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F72CCF2" w14:textId="77777777" w:rsidR="00305326" w:rsidRPr="00E0712A" w:rsidRDefault="00305326" w:rsidP="00A23946">
            <w:pPr>
              <w:snapToGrid w:val="0"/>
              <w:rPr>
                <w:rFonts w:ascii="Arial" w:hAnsi="Arial" w:cs="Arial"/>
                <w:sz w:val="18"/>
              </w:rPr>
            </w:pPr>
          </w:p>
        </w:tc>
      </w:tr>
      <w:tr w:rsidR="00305326" w:rsidRPr="00E0712A" w14:paraId="5B2DD8DE" w14:textId="77777777" w:rsidTr="00A23946">
        <w:trPr>
          <w:trHeight w:val="283"/>
        </w:trPr>
        <w:tc>
          <w:tcPr>
            <w:tcW w:w="35" w:type="dxa"/>
            <w:tcBorders>
              <w:left w:val="single" w:sz="4" w:space="0" w:color="000000"/>
            </w:tcBorders>
            <w:shd w:val="clear" w:color="auto" w:fill="auto"/>
          </w:tcPr>
          <w:p w14:paraId="423D4B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448D0BE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20E97D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E548FD" w14:textId="77777777" w:rsidR="00305326" w:rsidRPr="00E0712A" w:rsidRDefault="00305326" w:rsidP="00A23946">
            <w:pPr>
              <w:snapToGrid w:val="0"/>
              <w:rPr>
                <w:rFonts w:ascii="Arial" w:hAnsi="Arial" w:cs="Arial"/>
                <w:sz w:val="18"/>
              </w:rPr>
            </w:pPr>
          </w:p>
        </w:tc>
      </w:tr>
      <w:tr w:rsidR="00305326" w:rsidRPr="00E0712A" w14:paraId="37D65955" w14:textId="77777777" w:rsidTr="00A23946">
        <w:trPr>
          <w:trHeight w:hRule="exact" w:val="60"/>
        </w:trPr>
        <w:tc>
          <w:tcPr>
            <w:tcW w:w="35" w:type="dxa"/>
            <w:tcBorders>
              <w:left w:val="single" w:sz="4" w:space="0" w:color="000000"/>
            </w:tcBorders>
            <w:shd w:val="clear" w:color="auto" w:fill="auto"/>
          </w:tcPr>
          <w:p w14:paraId="08E59704"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6ADF2A2D" w14:textId="77777777" w:rsidR="00305326" w:rsidRPr="00CF053D" w:rsidRDefault="00305326" w:rsidP="00A23946">
            <w:pPr>
              <w:jc w:val="left"/>
              <w:rPr>
                <w:sz w:val="18"/>
                <w:szCs w:val="20"/>
              </w:rPr>
            </w:pPr>
          </w:p>
        </w:tc>
        <w:tc>
          <w:tcPr>
            <w:tcW w:w="5146" w:type="dxa"/>
            <w:gridSpan w:val="15"/>
            <w:shd w:val="clear" w:color="auto" w:fill="auto"/>
            <w:vAlign w:val="center"/>
          </w:tcPr>
          <w:p w14:paraId="0E61E342"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5C580576" w14:textId="77777777" w:rsidR="00305326" w:rsidRPr="00E0712A" w:rsidRDefault="00305326" w:rsidP="00A23946">
            <w:pPr>
              <w:snapToGrid w:val="0"/>
              <w:rPr>
                <w:rFonts w:ascii="Arial" w:hAnsi="Arial" w:cs="Arial"/>
                <w:sz w:val="18"/>
              </w:rPr>
            </w:pPr>
          </w:p>
        </w:tc>
      </w:tr>
      <w:tr w:rsidR="00305326" w:rsidRPr="00E0712A" w14:paraId="746603A3" w14:textId="77777777" w:rsidTr="00A23946">
        <w:trPr>
          <w:trHeight w:val="283"/>
        </w:trPr>
        <w:tc>
          <w:tcPr>
            <w:tcW w:w="35" w:type="dxa"/>
            <w:tcBorders>
              <w:left w:val="single" w:sz="4" w:space="0" w:color="000000"/>
            </w:tcBorders>
            <w:shd w:val="clear" w:color="auto" w:fill="auto"/>
          </w:tcPr>
          <w:p w14:paraId="352DE713"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068B89"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F23D31F"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C67299F"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CB49F0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8461A26" w14:textId="77777777" w:rsidR="00305326" w:rsidRPr="00E0712A" w:rsidRDefault="00305326" w:rsidP="00A23946">
            <w:pPr>
              <w:snapToGrid w:val="0"/>
              <w:spacing w:before="20"/>
              <w:rPr>
                <w:rFonts w:ascii="Arial" w:hAnsi="Arial" w:cs="Arial"/>
                <w:sz w:val="18"/>
              </w:rPr>
            </w:pPr>
          </w:p>
        </w:tc>
      </w:tr>
      <w:tr w:rsidR="00305326" w:rsidRPr="00E0712A" w14:paraId="77C63B6B" w14:textId="77777777" w:rsidTr="00A23946">
        <w:trPr>
          <w:trHeight w:hRule="exact" w:val="60"/>
        </w:trPr>
        <w:tc>
          <w:tcPr>
            <w:tcW w:w="35" w:type="dxa"/>
            <w:tcBorders>
              <w:left w:val="single" w:sz="4" w:space="0" w:color="000000"/>
            </w:tcBorders>
            <w:shd w:val="clear" w:color="auto" w:fill="auto"/>
          </w:tcPr>
          <w:p w14:paraId="08A66A45"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3479BD3" w14:textId="77777777" w:rsidR="00305326" w:rsidRPr="00CF053D" w:rsidRDefault="00305326" w:rsidP="00A23946">
            <w:pPr>
              <w:jc w:val="right"/>
              <w:rPr>
                <w:sz w:val="18"/>
                <w:szCs w:val="20"/>
              </w:rPr>
            </w:pPr>
          </w:p>
        </w:tc>
        <w:tc>
          <w:tcPr>
            <w:tcW w:w="5503" w:type="dxa"/>
            <w:gridSpan w:val="17"/>
            <w:shd w:val="clear" w:color="auto" w:fill="auto"/>
            <w:vAlign w:val="center"/>
          </w:tcPr>
          <w:p w14:paraId="1D31E7CA"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5E6DC" w14:textId="77777777" w:rsidR="00305326" w:rsidRPr="00E0712A" w:rsidRDefault="00305326" w:rsidP="00A23946">
            <w:pPr>
              <w:snapToGrid w:val="0"/>
              <w:rPr>
                <w:rFonts w:ascii="Arial" w:hAnsi="Arial" w:cs="Arial"/>
                <w:sz w:val="18"/>
              </w:rPr>
            </w:pPr>
          </w:p>
        </w:tc>
      </w:tr>
      <w:tr w:rsidR="00305326" w:rsidRPr="00E0712A" w14:paraId="616F5F2F" w14:textId="77777777" w:rsidTr="00A23946">
        <w:trPr>
          <w:trHeight w:val="283"/>
        </w:trPr>
        <w:tc>
          <w:tcPr>
            <w:tcW w:w="35" w:type="dxa"/>
            <w:tcBorders>
              <w:left w:val="single" w:sz="4" w:space="0" w:color="000000"/>
            </w:tcBorders>
            <w:shd w:val="clear" w:color="auto" w:fill="auto"/>
          </w:tcPr>
          <w:p w14:paraId="0AE26C3D"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B5F171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055F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B3E55D3" w14:textId="77777777" w:rsidR="00305326" w:rsidRPr="00E0712A" w:rsidRDefault="00305326" w:rsidP="00A23946">
            <w:pPr>
              <w:snapToGrid w:val="0"/>
              <w:spacing w:before="20"/>
              <w:rPr>
                <w:rFonts w:ascii="Arial" w:hAnsi="Arial" w:cs="Arial"/>
                <w:sz w:val="18"/>
              </w:rPr>
            </w:pPr>
          </w:p>
        </w:tc>
      </w:tr>
      <w:tr w:rsidR="00305326" w:rsidRPr="00E0712A" w14:paraId="272A4A8C" w14:textId="77777777" w:rsidTr="00A23946">
        <w:trPr>
          <w:trHeight w:hRule="exact" w:val="60"/>
        </w:trPr>
        <w:tc>
          <w:tcPr>
            <w:tcW w:w="35" w:type="dxa"/>
            <w:tcBorders>
              <w:left w:val="single" w:sz="4" w:space="0" w:color="000000"/>
            </w:tcBorders>
            <w:shd w:val="clear" w:color="auto" w:fill="auto"/>
          </w:tcPr>
          <w:p w14:paraId="08A37E9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033D467F" w14:textId="77777777" w:rsidR="00305326" w:rsidRPr="00CF053D" w:rsidRDefault="00305326" w:rsidP="00A23946">
            <w:pPr>
              <w:rPr>
                <w:sz w:val="18"/>
                <w:szCs w:val="20"/>
              </w:rPr>
            </w:pPr>
          </w:p>
        </w:tc>
        <w:tc>
          <w:tcPr>
            <w:tcW w:w="6925" w:type="dxa"/>
            <w:gridSpan w:val="23"/>
            <w:shd w:val="clear" w:color="auto" w:fill="auto"/>
          </w:tcPr>
          <w:p w14:paraId="60C63A7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FBE009D" w14:textId="77777777" w:rsidR="00305326" w:rsidRPr="00E0712A" w:rsidRDefault="00305326" w:rsidP="00A23946">
            <w:pPr>
              <w:snapToGrid w:val="0"/>
              <w:rPr>
                <w:rFonts w:ascii="Arial" w:hAnsi="Arial" w:cs="Arial"/>
                <w:sz w:val="18"/>
              </w:rPr>
            </w:pPr>
          </w:p>
        </w:tc>
      </w:tr>
      <w:tr w:rsidR="00305326" w:rsidRPr="00E0712A" w14:paraId="7BACD19C" w14:textId="77777777" w:rsidTr="00A23946">
        <w:tc>
          <w:tcPr>
            <w:tcW w:w="35" w:type="dxa"/>
            <w:tcBorders>
              <w:top w:val="single" w:sz="4" w:space="0" w:color="000000"/>
              <w:left w:val="single" w:sz="4" w:space="0" w:color="000000"/>
            </w:tcBorders>
            <w:shd w:val="clear" w:color="auto" w:fill="auto"/>
          </w:tcPr>
          <w:p w14:paraId="1C7AA997"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28C8B955"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8B718A">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77AC38D" w14:textId="77777777" w:rsidR="00305326" w:rsidRPr="00E0712A" w:rsidRDefault="00305326" w:rsidP="00A23946">
            <w:pPr>
              <w:snapToGrid w:val="0"/>
              <w:rPr>
                <w:rFonts w:ascii="Arial" w:hAnsi="Arial" w:cs="Arial"/>
                <w:sz w:val="18"/>
              </w:rPr>
            </w:pPr>
          </w:p>
        </w:tc>
      </w:tr>
      <w:tr w:rsidR="00305326" w:rsidRPr="00E0712A" w14:paraId="432B31B2" w14:textId="77777777" w:rsidTr="00A23946">
        <w:trPr>
          <w:trHeight w:val="283"/>
        </w:trPr>
        <w:tc>
          <w:tcPr>
            <w:tcW w:w="80" w:type="dxa"/>
            <w:gridSpan w:val="2"/>
            <w:tcBorders>
              <w:left w:val="single" w:sz="4" w:space="0" w:color="000000"/>
            </w:tcBorders>
            <w:shd w:val="clear" w:color="auto" w:fill="auto"/>
          </w:tcPr>
          <w:p w14:paraId="2FF24243"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BE4D01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140FF4B3" w14:textId="77777777" w:rsidR="00305326" w:rsidRPr="00E0712A" w:rsidRDefault="00305326" w:rsidP="00A23946">
            <w:pPr>
              <w:snapToGrid w:val="0"/>
              <w:rPr>
                <w:rFonts w:ascii="Arial" w:hAnsi="Arial" w:cs="Arial"/>
                <w:sz w:val="18"/>
              </w:rPr>
            </w:pPr>
          </w:p>
        </w:tc>
      </w:tr>
      <w:tr w:rsidR="00305326" w:rsidRPr="00E0712A" w14:paraId="78D68B56" w14:textId="77777777" w:rsidTr="00A23946">
        <w:trPr>
          <w:trHeight w:hRule="exact" w:val="60"/>
        </w:trPr>
        <w:tc>
          <w:tcPr>
            <w:tcW w:w="35" w:type="dxa"/>
            <w:tcBorders>
              <w:left w:val="single" w:sz="4" w:space="0" w:color="000000"/>
            </w:tcBorders>
            <w:shd w:val="clear" w:color="auto" w:fill="auto"/>
          </w:tcPr>
          <w:p w14:paraId="6B1E5C1E"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06C0DEAB" w14:textId="77777777" w:rsidR="00305326" w:rsidRPr="00CF053D" w:rsidRDefault="00305326" w:rsidP="00A23946">
            <w:pPr>
              <w:rPr>
                <w:sz w:val="18"/>
                <w:szCs w:val="20"/>
              </w:rPr>
            </w:pPr>
          </w:p>
        </w:tc>
        <w:tc>
          <w:tcPr>
            <w:tcW w:w="6446" w:type="dxa"/>
            <w:gridSpan w:val="20"/>
            <w:shd w:val="clear" w:color="auto" w:fill="auto"/>
          </w:tcPr>
          <w:p w14:paraId="302AEBA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799F8C4E" w14:textId="77777777" w:rsidR="00305326" w:rsidRPr="00E0712A" w:rsidRDefault="00305326" w:rsidP="00A23946">
            <w:pPr>
              <w:snapToGrid w:val="0"/>
              <w:rPr>
                <w:rFonts w:ascii="Arial" w:hAnsi="Arial" w:cs="Arial"/>
                <w:sz w:val="18"/>
              </w:rPr>
            </w:pPr>
          </w:p>
        </w:tc>
      </w:tr>
      <w:tr w:rsidR="00305326" w:rsidRPr="00E0712A" w14:paraId="5E8661D4" w14:textId="77777777" w:rsidTr="005731BA">
        <w:trPr>
          <w:trHeight w:val="283"/>
        </w:trPr>
        <w:tc>
          <w:tcPr>
            <w:tcW w:w="35" w:type="dxa"/>
            <w:tcBorders>
              <w:left w:val="single" w:sz="4" w:space="0" w:color="000000"/>
            </w:tcBorders>
            <w:shd w:val="clear" w:color="auto" w:fill="auto"/>
          </w:tcPr>
          <w:p w14:paraId="59AC5DF3"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449D08EC"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576C10D0"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7CDD58D" w14:textId="77777777" w:rsidR="00305326" w:rsidRPr="00E0712A" w:rsidRDefault="00305326" w:rsidP="00A23946">
            <w:pPr>
              <w:snapToGrid w:val="0"/>
              <w:rPr>
                <w:rFonts w:ascii="Arial" w:hAnsi="Arial" w:cs="Arial"/>
                <w:sz w:val="18"/>
              </w:rPr>
            </w:pPr>
          </w:p>
        </w:tc>
      </w:tr>
      <w:tr w:rsidR="00305326" w:rsidRPr="00E0712A" w14:paraId="74FD0F9C" w14:textId="77777777" w:rsidTr="00A23946">
        <w:trPr>
          <w:trHeight w:hRule="exact" w:val="60"/>
        </w:trPr>
        <w:tc>
          <w:tcPr>
            <w:tcW w:w="35" w:type="dxa"/>
            <w:tcBorders>
              <w:left w:val="single" w:sz="4" w:space="0" w:color="000000"/>
            </w:tcBorders>
            <w:shd w:val="clear" w:color="auto" w:fill="auto"/>
          </w:tcPr>
          <w:p w14:paraId="6463F986"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6A687F04" w14:textId="77777777" w:rsidR="00305326" w:rsidRPr="00CF053D" w:rsidRDefault="00305326" w:rsidP="00A23946">
            <w:pPr>
              <w:jc w:val="left"/>
              <w:rPr>
                <w:sz w:val="18"/>
                <w:szCs w:val="20"/>
              </w:rPr>
            </w:pPr>
          </w:p>
        </w:tc>
        <w:tc>
          <w:tcPr>
            <w:tcW w:w="6446" w:type="dxa"/>
            <w:gridSpan w:val="20"/>
            <w:shd w:val="clear" w:color="auto" w:fill="auto"/>
            <w:vAlign w:val="center"/>
          </w:tcPr>
          <w:p w14:paraId="45DDA787"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370AF2C" w14:textId="77777777" w:rsidR="00305326" w:rsidRPr="00E0712A" w:rsidRDefault="00305326" w:rsidP="00A23946">
            <w:pPr>
              <w:snapToGrid w:val="0"/>
              <w:rPr>
                <w:rFonts w:ascii="Arial" w:hAnsi="Arial" w:cs="Arial"/>
                <w:sz w:val="18"/>
              </w:rPr>
            </w:pPr>
          </w:p>
        </w:tc>
      </w:tr>
      <w:tr w:rsidR="00305326" w:rsidRPr="00E0712A" w14:paraId="15ACA348" w14:textId="77777777" w:rsidTr="005731BA">
        <w:trPr>
          <w:trHeight w:val="283"/>
        </w:trPr>
        <w:tc>
          <w:tcPr>
            <w:tcW w:w="35" w:type="dxa"/>
            <w:tcBorders>
              <w:left w:val="single" w:sz="4" w:space="0" w:color="000000"/>
            </w:tcBorders>
            <w:shd w:val="clear" w:color="auto" w:fill="auto"/>
          </w:tcPr>
          <w:p w14:paraId="2B4CD1B4"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3D15ADF3"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3BF08A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2BC1CE0" w14:textId="77777777" w:rsidR="00305326" w:rsidRPr="00E0712A" w:rsidRDefault="00305326" w:rsidP="00A23946">
            <w:pPr>
              <w:snapToGrid w:val="0"/>
              <w:rPr>
                <w:rFonts w:ascii="Arial" w:hAnsi="Arial" w:cs="Arial"/>
                <w:sz w:val="18"/>
              </w:rPr>
            </w:pPr>
          </w:p>
        </w:tc>
      </w:tr>
      <w:tr w:rsidR="00305326" w:rsidRPr="00E0712A" w14:paraId="73E26ADB" w14:textId="77777777" w:rsidTr="00A23946">
        <w:trPr>
          <w:trHeight w:hRule="exact" w:val="60"/>
        </w:trPr>
        <w:tc>
          <w:tcPr>
            <w:tcW w:w="35" w:type="dxa"/>
            <w:tcBorders>
              <w:left w:val="single" w:sz="4" w:space="0" w:color="000000"/>
            </w:tcBorders>
            <w:shd w:val="clear" w:color="auto" w:fill="auto"/>
          </w:tcPr>
          <w:p w14:paraId="1B00B5D5"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054C7A75" w14:textId="77777777" w:rsidR="00305326" w:rsidRPr="00CF053D" w:rsidRDefault="00305326" w:rsidP="00A23946">
            <w:pPr>
              <w:jc w:val="left"/>
              <w:rPr>
                <w:sz w:val="18"/>
                <w:szCs w:val="20"/>
              </w:rPr>
            </w:pPr>
          </w:p>
        </w:tc>
        <w:tc>
          <w:tcPr>
            <w:tcW w:w="5146" w:type="dxa"/>
            <w:gridSpan w:val="15"/>
            <w:shd w:val="clear" w:color="auto" w:fill="auto"/>
            <w:vAlign w:val="center"/>
          </w:tcPr>
          <w:p w14:paraId="6202985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89A5603" w14:textId="77777777" w:rsidR="00305326" w:rsidRPr="00E0712A" w:rsidRDefault="00305326" w:rsidP="00A23946">
            <w:pPr>
              <w:snapToGrid w:val="0"/>
              <w:rPr>
                <w:rFonts w:ascii="Arial" w:hAnsi="Arial" w:cs="Arial"/>
                <w:sz w:val="18"/>
              </w:rPr>
            </w:pPr>
          </w:p>
        </w:tc>
      </w:tr>
      <w:tr w:rsidR="00305326" w:rsidRPr="00E0712A" w14:paraId="2A6D6C17" w14:textId="77777777" w:rsidTr="00A23946">
        <w:trPr>
          <w:trHeight w:val="283"/>
        </w:trPr>
        <w:tc>
          <w:tcPr>
            <w:tcW w:w="35" w:type="dxa"/>
            <w:tcBorders>
              <w:left w:val="single" w:sz="4" w:space="0" w:color="000000"/>
            </w:tcBorders>
            <w:shd w:val="clear" w:color="auto" w:fill="auto"/>
          </w:tcPr>
          <w:p w14:paraId="502A557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031E4EB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CBD8B35"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4E923EDB"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B8236C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7CDE6B" w14:textId="77777777" w:rsidR="00305326" w:rsidRPr="00E0712A" w:rsidRDefault="00305326" w:rsidP="00A23946">
            <w:pPr>
              <w:snapToGrid w:val="0"/>
              <w:spacing w:before="20"/>
              <w:rPr>
                <w:rFonts w:ascii="Arial" w:hAnsi="Arial" w:cs="Arial"/>
                <w:sz w:val="18"/>
              </w:rPr>
            </w:pPr>
          </w:p>
        </w:tc>
      </w:tr>
      <w:tr w:rsidR="00305326" w:rsidRPr="00E0712A" w14:paraId="2E45573D" w14:textId="77777777" w:rsidTr="00A23946">
        <w:trPr>
          <w:trHeight w:hRule="exact" w:val="60"/>
        </w:trPr>
        <w:tc>
          <w:tcPr>
            <w:tcW w:w="35" w:type="dxa"/>
            <w:tcBorders>
              <w:left w:val="single" w:sz="4" w:space="0" w:color="000000"/>
            </w:tcBorders>
            <w:shd w:val="clear" w:color="auto" w:fill="auto"/>
          </w:tcPr>
          <w:p w14:paraId="42D87131"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047B3F8B" w14:textId="77777777" w:rsidR="00305326" w:rsidRPr="00CF053D" w:rsidRDefault="00305326" w:rsidP="00A23946">
            <w:pPr>
              <w:jc w:val="right"/>
              <w:rPr>
                <w:sz w:val="18"/>
                <w:szCs w:val="20"/>
              </w:rPr>
            </w:pPr>
          </w:p>
        </w:tc>
        <w:tc>
          <w:tcPr>
            <w:tcW w:w="5503" w:type="dxa"/>
            <w:gridSpan w:val="17"/>
            <w:shd w:val="clear" w:color="auto" w:fill="auto"/>
            <w:vAlign w:val="center"/>
          </w:tcPr>
          <w:p w14:paraId="074169B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380C653" w14:textId="77777777" w:rsidR="00305326" w:rsidRPr="00E0712A" w:rsidRDefault="00305326" w:rsidP="00A23946">
            <w:pPr>
              <w:snapToGrid w:val="0"/>
              <w:rPr>
                <w:rFonts w:ascii="Arial" w:hAnsi="Arial" w:cs="Arial"/>
                <w:sz w:val="18"/>
              </w:rPr>
            </w:pPr>
          </w:p>
        </w:tc>
      </w:tr>
      <w:tr w:rsidR="00305326" w:rsidRPr="00E0712A" w14:paraId="03C64F25" w14:textId="77777777" w:rsidTr="00A23946">
        <w:trPr>
          <w:trHeight w:val="283"/>
        </w:trPr>
        <w:tc>
          <w:tcPr>
            <w:tcW w:w="35" w:type="dxa"/>
            <w:tcBorders>
              <w:left w:val="single" w:sz="4" w:space="0" w:color="000000"/>
            </w:tcBorders>
            <w:shd w:val="clear" w:color="auto" w:fill="auto"/>
          </w:tcPr>
          <w:p w14:paraId="35308704"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1B885B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EEE681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B1D07EF" w14:textId="77777777" w:rsidR="00305326" w:rsidRPr="00E0712A" w:rsidRDefault="00305326" w:rsidP="00A23946">
            <w:pPr>
              <w:snapToGrid w:val="0"/>
              <w:spacing w:before="20"/>
              <w:rPr>
                <w:rFonts w:ascii="Arial" w:hAnsi="Arial" w:cs="Arial"/>
                <w:sz w:val="18"/>
              </w:rPr>
            </w:pPr>
          </w:p>
        </w:tc>
      </w:tr>
      <w:tr w:rsidR="00305326" w:rsidRPr="00E0712A" w14:paraId="36A15794" w14:textId="77777777" w:rsidTr="00A23946">
        <w:trPr>
          <w:trHeight w:hRule="exact" w:val="60"/>
        </w:trPr>
        <w:tc>
          <w:tcPr>
            <w:tcW w:w="35" w:type="dxa"/>
            <w:tcBorders>
              <w:left w:val="single" w:sz="4" w:space="0" w:color="000000"/>
            </w:tcBorders>
            <w:shd w:val="clear" w:color="auto" w:fill="auto"/>
          </w:tcPr>
          <w:p w14:paraId="69D6E075"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36DD42C" w14:textId="77777777" w:rsidR="00305326" w:rsidRPr="00CF053D" w:rsidRDefault="00305326" w:rsidP="00A23946">
            <w:pPr>
              <w:rPr>
                <w:sz w:val="18"/>
                <w:szCs w:val="20"/>
              </w:rPr>
            </w:pPr>
          </w:p>
        </w:tc>
        <w:tc>
          <w:tcPr>
            <w:tcW w:w="6446" w:type="dxa"/>
            <w:gridSpan w:val="20"/>
            <w:shd w:val="clear" w:color="auto" w:fill="auto"/>
          </w:tcPr>
          <w:p w14:paraId="57719CD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C9B8DF2" w14:textId="77777777" w:rsidR="00305326" w:rsidRPr="00E0712A" w:rsidRDefault="00305326" w:rsidP="00A23946">
            <w:pPr>
              <w:snapToGrid w:val="0"/>
              <w:rPr>
                <w:rFonts w:ascii="Arial" w:hAnsi="Arial" w:cs="Arial"/>
                <w:sz w:val="18"/>
              </w:rPr>
            </w:pPr>
          </w:p>
        </w:tc>
      </w:tr>
      <w:tr w:rsidR="00305326" w:rsidRPr="00E0712A" w14:paraId="0101E1A8" w14:textId="77777777" w:rsidTr="00A23946">
        <w:trPr>
          <w:trHeight w:hRule="exact" w:val="60"/>
        </w:trPr>
        <w:tc>
          <w:tcPr>
            <w:tcW w:w="35" w:type="dxa"/>
            <w:tcBorders>
              <w:top w:val="single" w:sz="4" w:space="0" w:color="000000"/>
              <w:left w:val="single" w:sz="4" w:space="0" w:color="000000"/>
            </w:tcBorders>
            <w:shd w:val="clear" w:color="auto" w:fill="auto"/>
          </w:tcPr>
          <w:p w14:paraId="66A99A5C"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1393B436"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2475279A"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3D7D0A53" w14:textId="77777777" w:rsidR="00305326" w:rsidRPr="00E0712A" w:rsidRDefault="00305326" w:rsidP="00A23946">
            <w:pPr>
              <w:snapToGrid w:val="0"/>
              <w:rPr>
                <w:rFonts w:ascii="Arial" w:hAnsi="Arial" w:cs="Arial"/>
                <w:sz w:val="18"/>
              </w:rPr>
            </w:pPr>
          </w:p>
        </w:tc>
      </w:tr>
      <w:tr w:rsidR="00305326" w:rsidRPr="00E0712A" w14:paraId="226E05A0" w14:textId="77777777" w:rsidTr="00A23946">
        <w:trPr>
          <w:trHeight w:val="283"/>
        </w:trPr>
        <w:tc>
          <w:tcPr>
            <w:tcW w:w="35" w:type="dxa"/>
            <w:tcBorders>
              <w:left w:val="single" w:sz="4" w:space="0" w:color="000000"/>
            </w:tcBorders>
            <w:shd w:val="clear" w:color="auto" w:fill="auto"/>
          </w:tcPr>
          <w:p w14:paraId="403A92CB"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221E4865"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ECC170A"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769CDE5B"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B0B2F7B"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7298D9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0291F0A"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49885FF"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A59466D"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DEFA5AF"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3DB3D52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70459C9"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CF54518"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86871BA"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9DFB566"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263EF92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58E9F522" w14:textId="77777777" w:rsidR="00305326" w:rsidRPr="00E0712A" w:rsidRDefault="00305326" w:rsidP="00A23946">
            <w:pPr>
              <w:snapToGrid w:val="0"/>
              <w:spacing w:before="20"/>
              <w:rPr>
                <w:rFonts w:ascii="Arial" w:hAnsi="Arial" w:cs="Arial"/>
                <w:sz w:val="18"/>
              </w:rPr>
            </w:pPr>
          </w:p>
        </w:tc>
      </w:tr>
      <w:tr w:rsidR="00305326" w:rsidRPr="00E0712A" w14:paraId="3896CA3E" w14:textId="77777777" w:rsidTr="00A23946">
        <w:trPr>
          <w:trHeight w:hRule="exact" w:val="60"/>
        </w:trPr>
        <w:tc>
          <w:tcPr>
            <w:tcW w:w="35" w:type="dxa"/>
            <w:tcBorders>
              <w:left w:val="single" w:sz="4" w:space="0" w:color="000000"/>
            </w:tcBorders>
            <w:shd w:val="clear" w:color="auto" w:fill="auto"/>
          </w:tcPr>
          <w:p w14:paraId="71DA90A8"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68EC6C73" w14:textId="77777777" w:rsidR="00305326" w:rsidRPr="00CF053D" w:rsidRDefault="00305326" w:rsidP="00A23946">
            <w:pPr>
              <w:rPr>
                <w:sz w:val="18"/>
                <w:szCs w:val="20"/>
              </w:rPr>
            </w:pPr>
          </w:p>
        </w:tc>
        <w:tc>
          <w:tcPr>
            <w:tcW w:w="6487" w:type="dxa"/>
            <w:gridSpan w:val="21"/>
            <w:shd w:val="clear" w:color="auto" w:fill="auto"/>
          </w:tcPr>
          <w:p w14:paraId="51095583"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6E226558" w14:textId="77777777" w:rsidR="00305326" w:rsidRPr="00E0712A" w:rsidRDefault="00305326" w:rsidP="00A23946">
            <w:pPr>
              <w:snapToGrid w:val="0"/>
              <w:rPr>
                <w:rFonts w:ascii="Arial" w:hAnsi="Arial" w:cs="Arial"/>
                <w:sz w:val="18"/>
              </w:rPr>
            </w:pPr>
          </w:p>
        </w:tc>
      </w:tr>
      <w:tr w:rsidR="00305326" w:rsidRPr="00E0712A" w14:paraId="4EB4FB5A" w14:textId="77777777" w:rsidTr="00A23946">
        <w:trPr>
          <w:trHeight w:val="283"/>
        </w:trPr>
        <w:tc>
          <w:tcPr>
            <w:tcW w:w="35" w:type="dxa"/>
            <w:tcBorders>
              <w:left w:val="single" w:sz="4" w:space="0" w:color="000000"/>
            </w:tcBorders>
            <w:shd w:val="clear" w:color="auto" w:fill="auto"/>
          </w:tcPr>
          <w:p w14:paraId="0BD98E4F" w14:textId="77777777" w:rsidR="00305326" w:rsidRPr="00E0712A" w:rsidRDefault="00305326" w:rsidP="00A23946"/>
        </w:tc>
        <w:tc>
          <w:tcPr>
            <w:tcW w:w="6793" w:type="dxa"/>
            <w:gridSpan w:val="22"/>
            <w:shd w:val="clear" w:color="auto" w:fill="auto"/>
          </w:tcPr>
          <w:p w14:paraId="343521C0"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55C8D4D"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A5B8E8" w14:textId="77777777" w:rsidR="00305326" w:rsidRPr="00CF053D" w:rsidRDefault="00305326" w:rsidP="00A23946">
            <w:pPr>
              <w:rPr>
                <w:sz w:val="18"/>
                <w:szCs w:val="20"/>
              </w:rPr>
            </w:pPr>
          </w:p>
          <w:p w14:paraId="42B398E3"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EFD18FF" w14:textId="77777777" w:rsidR="00305326" w:rsidRPr="00E0712A" w:rsidRDefault="00305326" w:rsidP="00A23946">
            <w:pPr>
              <w:snapToGrid w:val="0"/>
              <w:spacing w:before="20"/>
              <w:rPr>
                <w:rFonts w:ascii="Arial" w:hAnsi="Arial" w:cs="Arial"/>
                <w:sz w:val="18"/>
              </w:rPr>
            </w:pPr>
          </w:p>
        </w:tc>
      </w:tr>
      <w:tr w:rsidR="00305326" w:rsidRPr="00E0712A" w14:paraId="4F5C4A29" w14:textId="77777777" w:rsidTr="00A23946">
        <w:trPr>
          <w:trHeight w:hRule="exact" w:val="60"/>
        </w:trPr>
        <w:tc>
          <w:tcPr>
            <w:tcW w:w="35" w:type="dxa"/>
            <w:tcBorders>
              <w:left w:val="single" w:sz="4" w:space="0" w:color="000000"/>
              <w:bottom w:val="single" w:sz="8" w:space="0" w:color="000000"/>
            </w:tcBorders>
            <w:shd w:val="clear" w:color="auto" w:fill="auto"/>
          </w:tcPr>
          <w:p w14:paraId="101B8A55"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0B96A22B"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2CD80372"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7608EC40" w14:textId="77777777" w:rsidR="00305326" w:rsidRPr="00E0712A" w:rsidRDefault="00305326" w:rsidP="00A23946">
            <w:pPr>
              <w:snapToGrid w:val="0"/>
              <w:rPr>
                <w:rFonts w:ascii="Arial" w:hAnsi="Arial" w:cs="Arial"/>
                <w:sz w:val="18"/>
              </w:rPr>
            </w:pPr>
          </w:p>
        </w:tc>
      </w:tr>
    </w:tbl>
    <w:p w14:paraId="1F29D175" w14:textId="77777777" w:rsidR="00305326" w:rsidRDefault="00305326" w:rsidP="00B32D17"/>
    <w:p w14:paraId="48A63A80" w14:textId="77777777" w:rsidR="007930AA" w:rsidRDefault="007930AA" w:rsidP="00115388"/>
    <w:p w14:paraId="415920BC" w14:textId="77777777" w:rsidR="007930AA" w:rsidRDefault="007930AA" w:rsidP="00115388"/>
    <w:p w14:paraId="79EA9FD0" w14:textId="3D0F7A22" w:rsidR="00115388" w:rsidRDefault="00115388" w:rsidP="00115388">
      <w:proofErr w:type="gramStart"/>
      <w:r>
        <w:t>après</w:t>
      </w:r>
      <w:proofErr w:type="gramEnd"/>
      <w:r>
        <w:t xml:space="preserve"> avoir pris connaissance du Cahier des Clauses Administratives et Techniques Particulières (CCATP)</w:t>
      </w:r>
      <w:r w:rsidR="00F35E0C">
        <w:t xml:space="preserve"> </w:t>
      </w:r>
      <w:r>
        <w:t>et des documents qui y sont mentionnés ;</w:t>
      </w:r>
    </w:p>
    <w:p w14:paraId="4FDF44B8" w14:textId="77777777" w:rsidR="00115388" w:rsidRDefault="00115388" w:rsidP="00115388"/>
    <w:p w14:paraId="3901DEF5" w14:textId="77777777" w:rsidR="00115388" w:rsidRDefault="00115388" w:rsidP="00115388">
      <w:pPr>
        <w:contextualSpacing w:val="0"/>
      </w:pPr>
      <w:proofErr w:type="gramStart"/>
      <w:r w:rsidRPr="00115388">
        <w:rPr>
          <w:b/>
          <w:bCs/>
          <w:u w:val="single"/>
        </w:rPr>
        <w:lastRenderedPageBreak/>
        <w:t>nous</w:t>
      </w:r>
      <w:proofErr w:type="gramEnd"/>
      <w:r w:rsidRPr="00115388">
        <w:rPr>
          <w:b/>
          <w:bCs/>
          <w:u w:val="single"/>
        </w:rPr>
        <w:t xml:space="preserve"> engageons</w:t>
      </w:r>
      <w:r>
        <w:t xml:space="preserve"> sans réserve, en tant que</w:t>
      </w:r>
    </w:p>
    <w:p w14:paraId="19D271D6" w14:textId="77777777"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w:t>
      </w:r>
      <w:r>
        <w:t>Cotraitants groupés conjoints :</w:t>
      </w:r>
    </w:p>
    <w:p w14:paraId="3965EAA5" w14:textId="61798A79"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8B718A">
        <w:rPr>
          <w:sz w:val="18"/>
          <w:szCs w:val="20"/>
        </w:rPr>
      </w:r>
      <w:r w:rsidR="008B718A">
        <w:rPr>
          <w:sz w:val="18"/>
          <w:szCs w:val="20"/>
        </w:rPr>
        <w:fldChar w:fldCharType="separate"/>
      </w:r>
      <w:r w:rsidRPr="00FA5741">
        <w:rPr>
          <w:sz w:val="18"/>
          <w:szCs w:val="20"/>
        </w:rPr>
        <w:fldChar w:fldCharType="end"/>
      </w:r>
      <w:r w:rsidRPr="00FA5741">
        <w:rPr>
          <w:sz w:val="18"/>
          <w:szCs w:val="20"/>
        </w:rPr>
        <w:t xml:space="preserve"> </w:t>
      </w:r>
      <w:r>
        <w:t>Cotraitants groupés solidaires :</w:t>
      </w:r>
    </w:p>
    <w:p w14:paraId="7DF70A01" w14:textId="0691843D" w:rsidR="008C51DD" w:rsidRDefault="00115388" w:rsidP="00115388">
      <w:pPr>
        <w:contextualSpacing w:val="0"/>
      </w:pPr>
      <w:proofErr w:type="gramStart"/>
      <w:r>
        <w:t>représentés</w:t>
      </w:r>
      <w:proofErr w:type="gramEnd"/>
      <w:r>
        <w:t xml:space="preserve"> par :</w:t>
      </w:r>
    </w:p>
    <w:tbl>
      <w:tblPr>
        <w:tblStyle w:val="Grilledutableau"/>
        <w:tblW w:w="0" w:type="auto"/>
        <w:tblLook w:val="04A0" w:firstRow="1" w:lastRow="0" w:firstColumn="1" w:lastColumn="0" w:noHBand="0" w:noVBand="1"/>
      </w:tblPr>
      <w:tblGrid>
        <w:gridCol w:w="9628"/>
      </w:tblGrid>
      <w:tr w:rsidR="00115388" w14:paraId="11953765" w14:textId="77777777" w:rsidTr="00115388">
        <w:trPr>
          <w:trHeight w:val="454"/>
        </w:trPr>
        <w:tc>
          <w:tcPr>
            <w:tcW w:w="9628" w:type="dxa"/>
            <w:shd w:val="clear" w:color="auto" w:fill="EDEDED" w:themeFill="accent3" w:themeFillTint="33"/>
            <w:vAlign w:val="center"/>
          </w:tcPr>
          <w:p w14:paraId="14C2D5EA" w14:textId="77777777" w:rsidR="00115388" w:rsidRDefault="00115388" w:rsidP="00115388">
            <w:pPr>
              <w:spacing w:before="0" w:after="0"/>
              <w:contextualSpacing w:val="0"/>
              <w:jc w:val="left"/>
            </w:pPr>
          </w:p>
        </w:tc>
      </w:tr>
    </w:tbl>
    <w:p w14:paraId="39C086E3" w14:textId="77777777" w:rsidR="00115388" w:rsidRDefault="00115388" w:rsidP="004C1AE0">
      <w:proofErr w:type="gramStart"/>
      <w:r>
        <w:t>mandataire</w:t>
      </w:r>
      <w:proofErr w:type="gramEnd"/>
      <w:r>
        <w:t xml:space="preserve"> du groupement, et conformément aux stipulations des documents cités ci-dessus, à exécuter les prestations du présent marché dans les conditions ci-après définies.</w:t>
      </w:r>
    </w:p>
    <w:p w14:paraId="178AC917" w14:textId="61699747" w:rsidR="00115388" w:rsidRDefault="00115388" w:rsidP="004C1AE0">
      <w:r>
        <w:t>En cas de groupement conjoint le mandataire est solidaire.</w:t>
      </w:r>
    </w:p>
    <w:p w14:paraId="2ADD6AFE" w14:textId="77777777" w:rsidR="00115388" w:rsidRDefault="00115388" w:rsidP="004C1AE0"/>
    <w:p w14:paraId="0BEFEFA2" w14:textId="68F122C2" w:rsidR="00B32D17" w:rsidRPr="00B32D17" w:rsidRDefault="008C51DD" w:rsidP="004C1AE0">
      <w:r>
        <w:t>L’offre ainsi présentée ne me lie toutefois que si son acceptation m’est notifiée dans un délai de 180 jours à compter de la date limite de remise des offres fixée par le règlement de la consultation.</w:t>
      </w:r>
    </w:p>
    <w:p w14:paraId="0253CADA" w14:textId="64A19683" w:rsidR="00B32D17" w:rsidRDefault="008C51DD" w:rsidP="00766192">
      <w:pPr>
        <w:shd w:val="clear" w:color="auto" w:fill="00B0F0"/>
        <w:spacing w:before="360"/>
        <w:contextualSpacing w:val="0"/>
        <w:rPr>
          <w:b/>
          <w:bCs/>
        </w:rPr>
      </w:pPr>
      <w:r w:rsidRPr="008C51DD">
        <w:rPr>
          <w:b/>
          <w:bCs/>
        </w:rPr>
        <w:t>Article 2. Prix</w:t>
      </w:r>
    </w:p>
    <w:p w14:paraId="26180592" w14:textId="3E5C28BD" w:rsidR="008C51DD" w:rsidRPr="008C51DD" w:rsidRDefault="008C51DD" w:rsidP="008C51DD">
      <w:pPr>
        <w:pStyle w:val="Paragraphedeliste"/>
        <w:numPr>
          <w:ilvl w:val="0"/>
          <w:numId w:val="13"/>
        </w:numPr>
        <w:rPr>
          <w:b/>
          <w:bCs/>
        </w:rPr>
      </w:pPr>
      <w:r w:rsidRPr="008C51DD">
        <w:rPr>
          <w:b/>
          <w:bCs/>
        </w:rPr>
        <w:t>Montant du marché</w:t>
      </w:r>
    </w:p>
    <w:p w14:paraId="0597977A" w14:textId="6B5E627D" w:rsidR="008C51DD" w:rsidRDefault="008C51DD" w:rsidP="008C51DD">
      <w:r>
        <w:t>L’offre de prix rémunère la mission définie à l’article 1</w:t>
      </w:r>
      <w:r w:rsidR="005C40C2">
        <w:t>.</w:t>
      </w:r>
      <w:r>
        <w:t>4 du CCA</w:t>
      </w:r>
      <w:r w:rsidR="00C073F3">
        <w:t>T</w:t>
      </w:r>
      <w:r>
        <w:t>P.</w:t>
      </w:r>
    </w:p>
    <w:p w14:paraId="239AC3EB" w14:textId="77777777" w:rsidR="008C51DD" w:rsidRDefault="008C51DD" w:rsidP="008C51DD">
      <w:r>
        <w:t>Elle est établie sur la base des conditions économiques en vigueur au mois m</w:t>
      </w:r>
      <w:r w:rsidRPr="008C51DD">
        <w:rPr>
          <w:vertAlign w:val="subscript"/>
        </w:rPr>
        <w:t>0</w:t>
      </w:r>
      <w:r>
        <w:t xml:space="preserve"> "études" fixé en page de garde du présent acte d’engagement.</w:t>
      </w:r>
    </w:p>
    <w:p w14:paraId="035AC260" w14:textId="7F262FFE" w:rsidR="008C51DD" w:rsidRDefault="008C51DD" w:rsidP="008C51DD">
      <w:r>
        <w:t>Les modalités de variation des prix sont fixées à l'article 4</w:t>
      </w:r>
      <w:r w:rsidR="005C40C2">
        <w:t>.</w:t>
      </w:r>
      <w:r>
        <w:t>3 du CCA</w:t>
      </w:r>
      <w:r w:rsidR="00C073F3">
        <w:t>T</w:t>
      </w:r>
      <w:r>
        <w:t>P.</w:t>
      </w:r>
    </w:p>
    <w:p w14:paraId="24F0F124" w14:textId="12A701CE" w:rsidR="001D672A" w:rsidRDefault="001D672A" w:rsidP="001D672A">
      <w:r w:rsidRPr="002F22D9">
        <w:t>Il n’est pas prévu de décomposition en tranches, les prestations ne sont pas réparties en lots.</w:t>
      </w:r>
    </w:p>
    <w:p w14:paraId="281F57F9" w14:textId="058D433E" w:rsidR="00D93347" w:rsidRDefault="00D93347" w:rsidP="00D93347">
      <w:r>
        <w:t xml:space="preserve">Le marché est rémunéré par un </w:t>
      </w:r>
      <w:r w:rsidR="00034956" w:rsidRPr="001D672A">
        <w:t>prix global et forfaitaire</w:t>
      </w:r>
      <w:r>
        <w:t xml:space="preserve"> dont la décomposition par éléments de mission figure à l’annexe 1 de l’acte d’engagement.</w:t>
      </w:r>
    </w:p>
    <w:p w14:paraId="1637978F" w14:textId="2A9A62FB" w:rsidR="00726541" w:rsidRDefault="00726541" w:rsidP="00726541">
      <w:r>
        <w:t xml:space="preserve">L’annexe </w:t>
      </w:r>
      <w:r w:rsidR="00034956">
        <w:t>2</w:t>
      </w:r>
      <w:r>
        <w:t xml:space="preserve"> précise, en outre, obligatoirement pour les groupements conjoints et facultativement pour les groupements solidaires, la répartition de la rémunération par cotraitants.</w:t>
      </w:r>
    </w:p>
    <w:p w14:paraId="7EE299C8" w14:textId="069E274F" w:rsidR="00726541" w:rsidRDefault="00726541" w:rsidP="00726541">
      <w:r>
        <w:t xml:space="preserve">En cas de groupement conjoint, le détail des prestations exécutées par chacun des membres en fonction des éléments de mission, est précisé à </w:t>
      </w:r>
      <w:r w:rsidR="00F10E5F">
        <w:t>l’annexe 3.</w:t>
      </w:r>
      <w:r>
        <w:t xml:space="preserve"> </w:t>
      </w:r>
    </w:p>
    <w:p w14:paraId="5225C45D" w14:textId="0DEAF96E" w:rsidR="00F317AF" w:rsidRDefault="00F317AF" w:rsidP="00726541"/>
    <w:p w14:paraId="7B8DA59E" w14:textId="77777777" w:rsidR="00F317AF" w:rsidRDefault="00F317AF" w:rsidP="00F317AF">
      <w:r>
        <w:t>Part de l’enveloppe financière hors TVA C</w:t>
      </w:r>
      <w:r w:rsidRPr="008C51DD">
        <w:rPr>
          <w:vertAlign w:val="subscript"/>
        </w:rPr>
        <w:t>0</w:t>
      </w:r>
      <w:r>
        <w:t xml:space="preserve"> affectée aux travaux par le maître d’ouvrage est de :</w:t>
      </w:r>
    </w:p>
    <w:p w14:paraId="0417A460" w14:textId="77777777" w:rsidR="00F317AF" w:rsidRDefault="00F317AF" w:rsidP="00F317AF">
      <w:r>
        <w:t>C</w:t>
      </w:r>
      <w:r w:rsidRPr="008C51DD">
        <w:rPr>
          <w:vertAlign w:val="subscript"/>
        </w:rPr>
        <w:t>0</w:t>
      </w:r>
      <w:r>
        <w:t xml:space="preserve"> = 650 000 € HT </w:t>
      </w:r>
      <w:r w:rsidRPr="003342F7">
        <w:t>(en valeur m0)</w:t>
      </w:r>
      <w:r>
        <w:t>.</w:t>
      </w:r>
    </w:p>
    <w:p w14:paraId="1A09A1A9" w14:textId="77777777" w:rsidR="00F317AF" w:rsidRDefault="00F317AF" w:rsidP="00F317AF"/>
    <w:p w14:paraId="7E8B9F5E" w14:textId="77777777" w:rsidR="00F317AF" w:rsidRDefault="00F317AF" w:rsidP="00F317AF">
      <w:r w:rsidRPr="008C51DD">
        <w:t xml:space="preserve">Le montant provisoire </w:t>
      </w:r>
      <w:proofErr w:type="spellStart"/>
      <w:r w:rsidRPr="008C51DD">
        <w:t>Fp</w:t>
      </w:r>
      <w:proofErr w:type="spellEnd"/>
      <w:r w:rsidRPr="008C51DD">
        <w:t xml:space="preserve"> de cette rémunération est égal à :</w:t>
      </w:r>
    </w:p>
    <w:tbl>
      <w:tblPr>
        <w:tblW w:w="0" w:type="auto"/>
        <w:tblInd w:w="62" w:type="dxa"/>
        <w:tblLayout w:type="fixed"/>
        <w:tblCellMar>
          <w:left w:w="71" w:type="dxa"/>
          <w:right w:w="71" w:type="dxa"/>
        </w:tblCellMar>
        <w:tblLook w:val="0000" w:firstRow="0" w:lastRow="0" w:firstColumn="0" w:lastColumn="0" w:noHBand="0" w:noVBand="0"/>
      </w:tblPr>
      <w:tblGrid>
        <w:gridCol w:w="2506"/>
        <w:gridCol w:w="1360"/>
        <w:gridCol w:w="1713"/>
        <w:gridCol w:w="3080"/>
      </w:tblGrid>
      <w:tr w:rsidR="00F317AF" w:rsidRPr="00E0712A" w14:paraId="2D23E13E" w14:textId="77777777" w:rsidTr="004F4C72">
        <w:trPr>
          <w:trHeight w:val="340"/>
        </w:trPr>
        <w:tc>
          <w:tcPr>
            <w:tcW w:w="5579" w:type="dxa"/>
            <w:gridSpan w:val="3"/>
            <w:shd w:val="clear" w:color="auto" w:fill="auto"/>
            <w:vAlign w:val="center"/>
          </w:tcPr>
          <w:p w14:paraId="4D6DC438" w14:textId="77777777" w:rsidR="00F317AF" w:rsidRPr="00E0712A" w:rsidRDefault="00F317AF" w:rsidP="004F4C72">
            <w:pPr>
              <w:pStyle w:val="Paragraphedeliste"/>
              <w:numPr>
                <w:ilvl w:val="0"/>
                <w:numId w:val="17"/>
              </w:numPr>
              <w:spacing w:before="0" w:after="0"/>
              <w:jc w:val="left"/>
            </w:pPr>
            <w:r w:rsidRPr="00E0712A">
              <w:t xml:space="preserve">Montant hors </w:t>
            </w:r>
            <w:r w:rsidRPr="008C51DD">
              <w:t>TVA </w:t>
            </w:r>
            <w:proofErr w:type="spellStart"/>
            <w:r w:rsidRPr="008C51DD">
              <w:rPr>
                <w:b/>
                <w:bCs/>
                <w:i/>
                <w:iCs/>
              </w:rPr>
              <w:t>Fp</w:t>
            </w:r>
            <w:proofErr w:type="spellEnd"/>
            <w:r w:rsidRPr="008C51DD">
              <w:t>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70D87EA" w14:textId="77777777" w:rsidR="00F317AF" w:rsidRPr="00E0712A" w:rsidRDefault="00F317AF" w:rsidP="004F4C72">
            <w:pPr>
              <w:spacing w:before="0" w:after="0"/>
              <w:jc w:val="left"/>
            </w:pPr>
          </w:p>
        </w:tc>
      </w:tr>
      <w:tr w:rsidR="00F317AF" w:rsidRPr="00E0712A" w14:paraId="07D50953" w14:textId="77777777" w:rsidTr="004F4C72">
        <w:tblPrEx>
          <w:tblCellMar>
            <w:left w:w="70" w:type="dxa"/>
            <w:right w:w="70" w:type="dxa"/>
          </w:tblCellMar>
        </w:tblPrEx>
        <w:trPr>
          <w:trHeight w:hRule="exact" w:val="60"/>
        </w:trPr>
        <w:tc>
          <w:tcPr>
            <w:tcW w:w="8659" w:type="dxa"/>
            <w:gridSpan w:val="4"/>
            <w:shd w:val="clear" w:color="auto" w:fill="auto"/>
            <w:vAlign w:val="center"/>
          </w:tcPr>
          <w:p w14:paraId="5484DB11" w14:textId="77777777" w:rsidR="00F317AF" w:rsidRPr="00E0712A" w:rsidRDefault="00F317AF" w:rsidP="004F4C72">
            <w:pPr>
              <w:spacing w:before="0" w:after="0"/>
              <w:jc w:val="left"/>
            </w:pPr>
          </w:p>
        </w:tc>
      </w:tr>
      <w:tr w:rsidR="00F317AF" w:rsidRPr="00E0712A" w14:paraId="326A8D81" w14:textId="77777777" w:rsidTr="004F4C72">
        <w:tblPrEx>
          <w:tblCellMar>
            <w:left w:w="70" w:type="dxa"/>
            <w:right w:w="70" w:type="dxa"/>
          </w:tblCellMar>
        </w:tblPrEx>
        <w:trPr>
          <w:trHeight w:val="340"/>
        </w:trPr>
        <w:tc>
          <w:tcPr>
            <w:tcW w:w="2506" w:type="dxa"/>
            <w:shd w:val="clear" w:color="auto" w:fill="auto"/>
            <w:vAlign w:val="center"/>
          </w:tcPr>
          <w:p w14:paraId="12D36915" w14:textId="77777777" w:rsidR="00F317AF" w:rsidRPr="00E0712A" w:rsidRDefault="00F317AF" w:rsidP="004F4C72">
            <w:pPr>
              <w:pStyle w:val="Paragraphedeliste"/>
              <w:numPr>
                <w:ilvl w:val="0"/>
                <w:numId w:val="17"/>
              </w:numPr>
              <w:spacing w:before="0" w:after="0"/>
              <w:jc w:val="left"/>
            </w:pPr>
            <w:r w:rsidRPr="00E0712A">
              <w:t>TVA au taux de</w:t>
            </w:r>
          </w:p>
        </w:tc>
        <w:tc>
          <w:tcPr>
            <w:tcW w:w="1360" w:type="dxa"/>
            <w:tcBorders>
              <w:top w:val="single" w:sz="4" w:space="0" w:color="000000"/>
              <w:left w:val="single" w:sz="4" w:space="0" w:color="000000"/>
              <w:bottom w:val="single" w:sz="4" w:space="0" w:color="000000"/>
            </w:tcBorders>
            <w:shd w:val="clear" w:color="auto" w:fill="F2F2F2"/>
            <w:vAlign w:val="center"/>
          </w:tcPr>
          <w:p w14:paraId="5372F962" w14:textId="77777777" w:rsidR="00F317AF" w:rsidRPr="00E0712A" w:rsidRDefault="00F317AF" w:rsidP="00075DDB">
            <w:pPr>
              <w:spacing w:before="0" w:after="0"/>
              <w:jc w:val="center"/>
            </w:pPr>
            <w:r w:rsidRPr="00E0712A">
              <w:t>20</w:t>
            </w:r>
          </w:p>
        </w:tc>
        <w:tc>
          <w:tcPr>
            <w:tcW w:w="1713" w:type="dxa"/>
            <w:tcBorders>
              <w:left w:val="single" w:sz="4" w:space="0" w:color="000000"/>
            </w:tcBorders>
            <w:shd w:val="clear" w:color="auto" w:fill="auto"/>
            <w:vAlign w:val="center"/>
          </w:tcPr>
          <w:p w14:paraId="7CD60BA0" w14:textId="77777777" w:rsidR="00F317AF" w:rsidRPr="00E0712A" w:rsidRDefault="00F317AF" w:rsidP="004F4C72">
            <w:pPr>
              <w:spacing w:before="0" w:after="0"/>
              <w:jc w:val="left"/>
            </w:pPr>
            <w:proofErr w:type="gramStart"/>
            <w:r w:rsidRPr="00E0712A">
              <w:t>%,   </w:t>
            </w:r>
            <w:proofErr w:type="gramEnd"/>
            <w:r w:rsidRPr="00E0712A">
              <w:t>    soit</w:t>
            </w:r>
          </w:p>
        </w:tc>
        <w:tc>
          <w:tcPr>
            <w:tcW w:w="3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88EFF6" w14:textId="77777777" w:rsidR="00F317AF" w:rsidRPr="00E0712A" w:rsidRDefault="00F317AF" w:rsidP="004F4C72">
            <w:pPr>
              <w:spacing w:before="0" w:after="0"/>
              <w:jc w:val="left"/>
            </w:pPr>
          </w:p>
        </w:tc>
      </w:tr>
      <w:tr w:rsidR="00F317AF" w:rsidRPr="00E0712A" w14:paraId="2E2964AD" w14:textId="77777777" w:rsidTr="004F4C72">
        <w:tblPrEx>
          <w:tblCellMar>
            <w:left w:w="70" w:type="dxa"/>
            <w:right w:w="70" w:type="dxa"/>
          </w:tblCellMar>
        </w:tblPrEx>
        <w:trPr>
          <w:trHeight w:hRule="exact" w:val="60"/>
        </w:trPr>
        <w:tc>
          <w:tcPr>
            <w:tcW w:w="8659" w:type="dxa"/>
            <w:gridSpan w:val="4"/>
            <w:shd w:val="clear" w:color="auto" w:fill="auto"/>
            <w:vAlign w:val="center"/>
          </w:tcPr>
          <w:p w14:paraId="3CC35F3C" w14:textId="77777777" w:rsidR="00F317AF" w:rsidRPr="00E0712A" w:rsidRDefault="00F317AF" w:rsidP="004F4C72">
            <w:pPr>
              <w:spacing w:before="0" w:after="0"/>
              <w:jc w:val="left"/>
            </w:pPr>
          </w:p>
        </w:tc>
      </w:tr>
      <w:tr w:rsidR="00F317AF" w:rsidRPr="00E0712A" w14:paraId="1E1653F5" w14:textId="77777777" w:rsidTr="004F4C72">
        <w:tblPrEx>
          <w:tblCellMar>
            <w:left w:w="70" w:type="dxa"/>
            <w:right w:w="70" w:type="dxa"/>
          </w:tblCellMar>
        </w:tblPrEx>
        <w:trPr>
          <w:trHeight w:val="340"/>
        </w:trPr>
        <w:tc>
          <w:tcPr>
            <w:tcW w:w="5579" w:type="dxa"/>
            <w:gridSpan w:val="3"/>
            <w:shd w:val="clear" w:color="auto" w:fill="auto"/>
            <w:vAlign w:val="center"/>
          </w:tcPr>
          <w:p w14:paraId="05081F90" w14:textId="77777777" w:rsidR="00F317AF" w:rsidRPr="00E0712A" w:rsidRDefault="00F317AF" w:rsidP="004F4C72">
            <w:pPr>
              <w:pStyle w:val="Paragraphedeliste"/>
              <w:numPr>
                <w:ilvl w:val="0"/>
                <w:numId w:val="18"/>
              </w:numPr>
              <w:spacing w:before="0" w:after="0"/>
              <w:jc w:val="left"/>
            </w:pPr>
            <w:r w:rsidRPr="00E0712A">
              <w:t>Montant TVA incluse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AF7B35" w14:textId="77777777" w:rsidR="00F317AF" w:rsidRPr="00E0712A" w:rsidRDefault="00F317AF" w:rsidP="004F4C72">
            <w:pPr>
              <w:spacing w:before="0" w:after="0"/>
              <w:jc w:val="left"/>
            </w:pPr>
          </w:p>
        </w:tc>
      </w:tr>
      <w:tr w:rsidR="00F317AF" w:rsidRPr="00E0712A" w14:paraId="2F0CE6DD" w14:textId="77777777" w:rsidTr="004F4C72">
        <w:tblPrEx>
          <w:tblCellMar>
            <w:left w:w="70" w:type="dxa"/>
            <w:right w:w="70" w:type="dxa"/>
          </w:tblCellMar>
        </w:tblPrEx>
        <w:trPr>
          <w:trHeight w:hRule="exact" w:val="60"/>
        </w:trPr>
        <w:tc>
          <w:tcPr>
            <w:tcW w:w="8659" w:type="dxa"/>
            <w:gridSpan w:val="4"/>
            <w:shd w:val="clear" w:color="auto" w:fill="auto"/>
            <w:vAlign w:val="center"/>
          </w:tcPr>
          <w:p w14:paraId="599F9E37" w14:textId="77777777" w:rsidR="00F317AF" w:rsidRPr="00E0712A" w:rsidRDefault="00F317AF" w:rsidP="004F4C72">
            <w:pPr>
              <w:spacing w:before="0" w:after="0"/>
              <w:jc w:val="left"/>
            </w:pPr>
            <w:r w:rsidRPr="00E0712A">
              <w:t xml:space="preserve">   </w:t>
            </w:r>
          </w:p>
          <w:p w14:paraId="5B85975E" w14:textId="77777777" w:rsidR="00F317AF" w:rsidRPr="00E0712A" w:rsidRDefault="00F317AF" w:rsidP="004F4C72">
            <w:pPr>
              <w:spacing w:before="0" w:after="0"/>
              <w:jc w:val="left"/>
            </w:pPr>
          </w:p>
        </w:tc>
      </w:tr>
      <w:tr w:rsidR="00F317AF" w:rsidRPr="00E0712A" w14:paraId="356E65F9" w14:textId="77777777" w:rsidTr="004F4C72">
        <w:tblPrEx>
          <w:tblCellMar>
            <w:left w:w="70" w:type="dxa"/>
            <w:right w:w="70" w:type="dxa"/>
          </w:tblCellMar>
        </w:tblPrEx>
        <w:trPr>
          <w:trHeight w:val="340"/>
        </w:trPr>
        <w:tc>
          <w:tcPr>
            <w:tcW w:w="2506" w:type="dxa"/>
            <w:tcBorders>
              <w:bottom w:val="single" w:sz="4" w:space="0" w:color="000000"/>
            </w:tcBorders>
            <w:shd w:val="clear" w:color="auto" w:fill="auto"/>
            <w:vAlign w:val="center"/>
          </w:tcPr>
          <w:p w14:paraId="1D016D7A" w14:textId="77777777" w:rsidR="00F317AF" w:rsidRPr="00E0712A" w:rsidRDefault="00F317AF" w:rsidP="004F4C72">
            <w:pPr>
              <w:pStyle w:val="Paragraphedeliste"/>
              <w:numPr>
                <w:ilvl w:val="0"/>
                <w:numId w:val="18"/>
              </w:numPr>
              <w:spacing w:before="0" w:after="0"/>
              <w:jc w:val="left"/>
            </w:pPr>
            <w:r w:rsidRPr="00E0712A">
              <w:t>Arrêté en lettres à</w:t>
            </w:r>
          </w:p>
        </w:tc>
        <w:tc>
          <w:tcPr>
            <w:tcW w:w="6153" w:type="dxa"/>
            <w:gridSpan w:val="3"/>
            <w:tcBorders>
              <w:top w:val="single" w:sz="4" w:space="0" w:color="000000"/>
              <w:left w:val="single" w:sz="4" w:space="0" w:color="000000"/>
              <w:right w:val="single" w:sz="4" w:space="0" w:color="000000"/>
            </w:tcBorders>
            <w:shd w:val="clear" w:color="auto" w:fill="F2F2F2"/>
            <w:vAlign w:val="center"/>
          </w:tcPr>
          <w:p w14:paraId="5AD195D8" w14:textId="77777777" w:rsidR="00F317AF" w:rsidRPr="00E0712A" w:rsidRDefault="00F317AF" w:rsidP="004F4C72">
            <w:pPr>
              <w:spacing w:before="0" w:after="0"/>
              <w:jc w:val="left"/>
            </w:pPr>
          </w:p>
        </w:tc>
      </w:tr>
      <w:tr w:rsidR="00F317AF" w:rsidRPr="00E0712A" w14:paraId="3EE82E8E" w14:textId="77777777" w:rsidTr="004F4C72">
        <w:tblPrEx>
          <w:tblCellMar>
            <w:left w:w="70" w:type="dxa"/>
            <w:right w:w="70" w:type="dxa"/>
          </w:tblCellMar>
        </w:tblPrEx>
        <w:trPr>
          <w:trHeight w:val="340"/>
        </w:trPr>
        <w:tc>
          <w:tcPr>
            <w:tcW w:w="8659" w:type="dxa"/>
            <w:gridSpan w:val="4"/>
            <w:tcBorders>
              <w:left w:val="single" w:sz="4" w:space="0" w:color="000000"/>
              <w:bottom w:val="single" w:sz="4" w:space="0" w:color="000000"/>
              <w:right w:val="single" w:sz="4" w:space="0" w:color="000000"/>
            </w:tcBorders>
            <w:shd w:val="clear" w:color="auto" w:fill="F2F2F2"/>
            <w:vAlign w:val="center"/>
          </w:tcPr>
          <w:p w14:paraId="674AC783" w14:textId="77777777" w:rsidR="00F317AF" w:rsidRPr="00E0712A" w:rsidRDefault="00F317AF" w:rsidP="004F4C72">
            <w:pPr>
              <w:spacing w:before="0" w:after="0"/>
              <w:jc w:val="left"/>
            </w:pPr>
          </w:p>
          <w:p w14:paraId="3AD4E66D" w14:textId="77777777" w:rsidR="00F317AF" w:rsidRPr="00E0712A" w:rsidRDefault="00F317AF" w:rsidP="004F4C72">
            <w:pPr>
              <w:spacing w:before="0" w:after="0"/>
              <w:jc w:val="left"/>
            </w:pPr>
          </w:p>
          <w:p w14:paraId="1498A46A" w14:textId="77777777" w:rsidR="00F317AF" w:rsidRPr="00E0712A" w:rsidRDefault="00F317AF" w:rsidP="004F4C72">
            <w:pPr>
              <w:spacing w:before="0" w:after="0"/>
              <w:jc w:val="left"/>
            </w:pPr>
          </w:p>
        </w:tc>
      </w:tr>
    </w:tbl>
    <w:p w14:paraId="6C4ED254" w14:textId="77777777" w:rsidR="00F317AF" w:rsidRDefault="00F317AF" w:rsidP="00F317AF"/>
    <w:p w14:paraId="26E7CB11" w14:textId="77777777" w:rsidR="00F317AF" w:rsidRDefault="00F317AF" w:rsidP="00F317AF">
      <w:r>
        <w:t>Dès que le coût prévisionnel des travaux C est arrêté selon les modalités fixées à l’article 5.1 du CCATP, la rémunération devient définitive dans les conditions suivantes :</w:t>
      </w:r>
    </w:p>
    <w:p w14:paraId="0A6FBC0B" w14:textId="532D22EA" w:rsidR="00F317AF" w:rsidRDefault="00F317AF" w:rsidP="00F317AF">
      <w:r>
        <w:t xml:space="preserve">A programme et mission constants, le montant définitif de la rémunération </w:t>
      </w:r>
      <w:proofErr w:type="spellStart"/>
      <w:r w:rsidRPr="0088179B">
        <w:rPr>
          <w:b/>
          <w:bCs/>
          <w:i/>
          <w:iCs/>
        </w:rPr>
        <w:t>Fd</w:t>
      </w:r>
      <w:proofErr w:type="spellEnd"/>
      <w:r>
        <w:t xml:space="preserve"> est établi comme </w:t>
      </w:r>
      <w:proofErr w:type="gramStart"/>
      <w:r>
        <w:t>suit:</w:t>
      </w:r>
      <w:proofErr w:type="gramEnd"/>
    </w:p>
    <w:p w14:paraId="6A6C20D2" w14:textId="76291803" w:rsidR="00D93347" w:rsidRDefault="00D93347" w:rsidP="00D93347"/>
    <w:tbl>
      <w:tblPr>
        <w:tblStyle w:val="Grilledutableau"/>
        <w:tblW w:w="0" w:type="auto"/>
        <w:tblLook w:val="04A0" w:firstRow="1" w:lastRow="0" w:firstColumn="1" w:lastColumn="0" w:noHBand="0" w:noVBand="1"/>
      </w:tblPr>
      <w:tblGrid>
        <w:gridCol w:w="4814"/>
        <w:gridCol w:w="4814"/>
      </w:tblGrid>
      <w:tr w:rsidR="00F317AF" w14:paraId="37264032" w14:textId="77777777" w:rsidTr="004F4C72">
        <w:trPr>
          <w:trHeight w:val="510"/>
        </w:trPr>
        <w:tc>
          <w:tcPr>
            <w:tcW w:w="4814" w:type="dxa"/>
            <w:shd w:val="clear" w:color="auto" w:fill="D9F5FF"/>
            <w:vAlign w:val="center"/>
          </w:tcPr>
          <w:p w14:paraId="19E0FF8F" w14:textId="77777777" w:rsidR="00F317AF" w:rsidRPr="0088179B" w:rsidRDefault="00F317AF" w:rsidP="004F4C72">
            <w:pPr>
              <w:jc w:val="center"/>
              <w:rPr>
                <w:b/>
                <w:bCs/>
              </w:rPr>
            </w:pPr>
            <w:r w:rsidRPr="0088179B">
              <w:rPr>
                <w:b/>
                <w:bCs/>
              </w:rPr>
              <w:lastRenderedPageBreak/>
              <w:t>Coût prévisionnel des travaux C hors T.V.A.</w:t>
            </w:r>
          </w:p>
        </w:tc>
        <w:tc>
          <w:tcPr>
            <w:tcW w:w="4814" w:type="dxa"/>
            <w:shd w:val="clear" w:color="auto" w:fill="D9F5FF"/>
            <w:vAlign w:val="center"/>
          </w:tcPr>
          <w:p w14:paraId="67B8C9E5" w14:textId="77777777" w:rsidR="00F317AF" w:rsidRPr="0088179B" w:rsidRDefault="00F317AF" w:rsidP="004F4C72">
            <w:pPr>
              <w:jc w:val="center"/>
              <w:rPr>
                <w:b/>
                <w:bCs/>
              </w:rPr>
            </w:pPr>
            <w:r w:rsidRPr="0088179B">
              <w:rPr>
                <w:b/>
                <w:bCs/>
              </w:rPr>
              <w:t xml:space="preserve">Montant définitif </w:t>
            </w:r>
            <w:proofErr w:type="spellStart"/>
            <w:r w:rsidRPr="0088179B">
              <w:rPr>
                <w:b/>
                <w:bCs/>
              </w:rPr>
              <w:t>Fd</w:t>
            </w:r>
            <w:proofErr w:type="spellEnd"/>
            <w:r w:rsidRPr="0088179B">
              <w:rPr>
                <w:b/>
                <w:bCs/>
              </w:rPr>
              <w:t xml:space="preserve"> hors T.</w:t>
            </w:r>
            <w:proofErr w:type="gramStart"/>
            <w:r w:rsidRPr="0088179B">
              <w:rPr>
                <w:b/>
                <w:bCs/>
              </w:rPr>
              <w:t>V.A</w:t>
            </w:r>
            <w:proofErr w:type="gramEnd"/>
          </w:p>
        </w:tc>
      </w:tr>
      <w:tr w:rsidR="00F317AF" w14:paraId="792C9DF9" w14:textId="77777777" w:rsidTr="004F4C72">
        <w:trPr>
          <w:trHeight w:val="510"/>
        </w:trPr>
        <w:tc>
          <w:tcPr>
            <w:tcW w:w="4814" w:type="dxa"/>
            <w:vAlign w:val="center"/>
          </w:tcPr>
          <w:p w14:paraId="5179A0B2" w14:textId="77777777" w:rsidR="00F317AF" w:rsidRDefault="00F317AF" w:rsidP="004F4C72">
            <w:pPr>
              <w:jc w:val="center"/>
            </w:pPr>
            <w:r w:rsidRPr="0088179B">
              <w:t>C &lt; C</w:t>
            </w:r>
            <w:r w:rsidRPr="0088179B">
              <w:rPr>
                <w:vertAlign w:val="subscript"/>
              </w:rPr>
              <w:t>0</w:t>
            </w:r>
          </w:p>
        </w:tc>
        <w:tc>
          <w:tcPr>
            <w:tcW w:w="4814" w:type="dxa"/>
            <w:vAlign w:val="center"/>
          </w:tcPr>
          <w:p w14:paraId="4216A109" w14:textId="77777777" w:rsidR="00F317AF" w:rsidRDefault="00F317AF" w:rsidP="004F4C72">
            <w:pPr>
              <w:jc w:val="center"/>
            </w:pPr>
            <w:proofErr w:type="spellStart"/>
            <w:r w:rsidRPr="0088179B">
              <w:t>Fd</w:t>
            </w:r>
            <w:proofErr w:type="spellEnd"/>
            <w:r w:rsidRPr="0088179B">
              <w:t xml:space="preserve"> =   C * (</w:t>
            </w:r>
            <w:proofErr w:type="spellStart"/>
            <w:r w:rsidRPr="0088179B">
              <w:t>Fp</w:t>
            </w:r>
            <w:proofErr w:type="spellEnd"/>
            <w:r w:rsidRPr="0088179B">
              <w:t>/C</w:t>
            </w:r>
            <w:r w:rsidRPr="0088179B">
              <w:rPr>
                <w:vertAlign w:val="subscript"/>
              </w:rPr>
              <w:t>0</w:t>
            </w:r>
            <w:r w:rsidRPr="0088179B">
              <w:t>)</w:t>
            </w:r>
          </w:p>
        </w:tc>
      </w:tr>
      <w:tr w:rsidR="00F317AF" w14:paraId="7692BB13" w14:textId="77777777" w:rsidTr="004F4C72">
        <w:trPr>
          <w:trHeight w:val="510"/>
        </w:trPr>
        <w:tc>
          <w:tcPr>
            <w:tcW w:w="4814" w:type="dxa"/>
            <w:vAlign w:val="center"/>
          </w:tcPr>
          <w:p w14:paraId="3FB55324" w14:textId="77777777" w:rsidR="00F317AF" w:rsidRDefault="00F317AF" w:rsidP="004F4C72">
            <w:pPr>
              <w:tabs>
                <w:tab w:val="left" w:pos="1208"/>
              </w:tabs>
              <w:jc w:val="center"/>
            </w:pPr>
            <w:r w:rsidRPr="0088179B">
              <w:t>C = C</w:t>
            </w:r>
            <w:r w:rsidRPr="0088179B">
              <w:rPr>
                <w:vertAlign w:val="subscript"/>
              </w:rPr>
              <w:t>0</w:t>
            </w:r>
            <w:r w:rsidRPr="0088179B">
              <w:t xml:space="preserve"> ou C &lt; 1,1C</w:t>
            </w:r>
            <w:r w:rsidRPr="0088179B">
              <w:rPr>
                <w:vertAlign w:val="subscript"/>
              </w:rPr>
              <w:t>0</w:t>
            </w:r>
          </w:p>
        </w:tc>
        <w:tc>
          <w:tcPr>
            <w:tcW w:w="4814" w:type="dxa"/>
            <w:vAlign w:val="center"/>
          </w:tcPr>
          <w:p w14:paraId="2A436552" w14:textId="77777777" w:rsidR="00F317AF" w:rsidRDefault="00F317AF" w:rsidP="004F4C72">
            <w:pPr>
              <w:jc w:val="center"/>
            </w:pPr>
            <w:proofErr w:type="spellStart"/>
            <w:r w:rsidRPr="0088179B">
              <w:t>Fd</w:t>
            </w:r>
            <w:proofErr w:type="spellEnd"/>
            <w:r w:rsidRPr="0088179B">
              <w:t xml:space="preserve"> = </w:t>
            </w:r>
            <w:proofErr w:type="spellStart"/>
            <w:r w:rsidRPr="0088179B">
              <w:t>Fp</w:t>
            </w:r>
            <w:proofErr w:type="spellEnd"/>
          </w:p>
        </w:tc>
      </w:tr>
      <w:tr w:rsidR="00F317AF" w14:paraId="4538358C" w14:textId="77777777" w:rsidTr="004F4C72">
        <w:trPr>
          <w:trHeight w:val="510"/>
        </w:trPr>
        <w:tc>
          <w:tcPr>
            <w:tcW w:w="4814" w:type="dxa"/>
            <w:vAlign w:val="center"/>
          </w:tcPr>
          <w:p w14:paraId="761FC242" w14:textId="77777777" w:rsidR="00F317AF" w:rsidRDefault="00F317AF" w:rsidP="004F4C72">
            <w:pPr>
              <w:jc w:val="center"/>
            </w:pPr>
            <w:r w:rsidRPr="0088179B">
              <w:t>Si C &gt; 1,1 C</w:t>
            </w:r>
            <w:r w:rsidRPr="0088179B">
              <w:rPr>
                <w:vertAlign w:val="subscript"/>
              </w:rPr>
              <w:t>0</w:t>
            </w:r>
          </w:p>
        </w:tc>
        <w:tc>
          <w:tcPr>
            <w:tcW w:w="4814" w:type="dxa"/>
            <w:vAlign w:val="center"/>
          </w:tcPr>
          <w:p w14:paraId="3B6C4FA5" w14:textId="77777777" w:rsidR="00F317AF" w:rsidRDefault="00F317AF" w:rsidP="004F4C72">
            <w:pPr>
              <w:jc w:val="center"/>
            </w:pPr>
            <w:proofErr w:type="spellStart"/>
            <w:r w:rsidRPr="0088179B">
              <w:t>Fd</w:t>
            </w:r>
            <w:proofErr w:type="spellEnd"/>
            <w:r w:rsidRPr="0088179B">
              <w:t xml:space="preserve"> = </w:t>
            </w:r>
            <w:proofErr w:type="spellStart"/>
            <w:r w:rsidRPr="0088179B">
              <w:t>Fp</w:t>
            </w:r>
            <w:proofErr w:type="spellEnd"/>
            <w:r w:rsidRPr="0088179B">
              <w:t xml:space="preserve"> + ((1/2 * </w:t>
            </w:r>
            <w:proofErr w:type="spellStart"/>
            <w:r w:rsidRPr="0088179B">
              <w:t>Fp</w:t>
            </w:r>
            <w:proofErr w:type="spellEnd"/>
            <w:r w:rsidRPr="0088179B">
              <w:t>/C</w:t>
            </w:r>
            <w:r w:rsidRPr="0088179B">
              <w:rPr>
                <w:vertAlign w:val="subscript"/>
              </w:rPr>
              <w:t>0</w:t>
            </w:r>
            <w:r w:rsidRPr="0088179B">
              <w:t>) * (C-C</w:t>
            </w:r>
            <w:r w:rsidRPr="0088179B">
              <w:rPr>
                <w:vertAlign w:val="subscript"/>
              </w:rPr>
              <w:t>0</w:t>
            </w:r>
            <w:r w:rsidRPr="0088179B">
              <w:t>))</w:t>
            </w:r>
          </w:p>
        </w:tc>
      </w:tr>
    </w:tbl>
    <w:p w14:paraId="11DBD25A" w14:textId="3917CE41" w:rsidR="004360D0" w:rsidRDefault="004360D0" w:rsidP="0088179B"/>
    <w:p w14:paraId="01CBE216" w14:textId="377D574A" w:rsidR="003D4372" w:rsidRDefault="003D4372" w:rsidP="003D4372">
      <w:pPr>
        <w:pStyle w:val="Paragraphedeliste"/>
        <w:numPr>
          <w:ilvl w:val="0"/>
          <w:numId w:val="13"/>
        </w:numPr>
        <w:rPr>
          <w:b/>
          <w:bCs/>
        </w:rPr>
      </w:pPr>
      <w:r w:rsidRPr="003D4372">
        <w:rPr>
          <w:b/>
          <w:bCs/>
        </w:rPr>
        <w:t>Montant sous-traité</w:t>
      </w:r>
    </w:p>
    <w:p w14:paraId="5DE2FACD" w14:textId="77777777" w:rsidR="003D4372" w:rsidRPr="003D4372" w:rsidRDefault="003D4372" w:rsidP="003D4372">
      <w:pPr>
        <w:pStyle w:val="Paragraphedeliste"/>
        <w:numPr>
          <w:ilvl w:val="1"/>
          <w:numId w:val="13"/>
        </w:numPr>
        <w:rPr>
          <w:b/>
          <w:bCs/>
          <w:vanish/>
        </w:rPr>
      </w:pPr>
    </w:p>
    <w:p w14:paraId="44E4F142" w14:textId="77777777" w:rsidR="003D4372" w:rsidRPr="003D4372" w:rsidRDefault="003D4372" w:rsidP="003D4372">
      <w:pPr>
        <w:pStyle w:val="Paragraphedeliste"/>
        <w:numPr>
          <w:ilvl w:val="1"/>
          <w:numId w:val="13"/>
        </w:numPr>
        <w:rPr>
          <w:b/>
          <w:bCs/>
          <w:vanish/>
        </w:rPr>
      </w:pPr>
    </w:p>
    <w:p w14:paraId="5E8A91F0" w14:textId="38715AFC" w:rsidR="003D4372" w:rsidRDefault="003D4372" w:rsidP="003D4372">
      <w:pPr>
        <w:pStyle w:val="Paragraphedeliste"/>
        <w:numPr>
          <w:ilvl w:val="2"/>
          <w:numId w:val="13"/>
        </w:numPr>
        <w:rPr>
          <w:b/>
          <w:bCs/>
        </w:rPr>
      </w:pPr>
      <w:r>
        <w:rPr>
          <w:b/>
          <w:bCs/>
        </w:rPr>
        <w:t xml:space="preserve"> </w:t>
      </w:r>
      <w:r w:rsidRPr="003D4372">
        <w:rPr>
          <w:b/>
          <w:bCs/>
        </w:rPr>
        <w:t>Montant sous-traité désigné au marché</w:t>
      </w:r>
    </w:p>
    <w:p w14:paraId="6FBC4CE9" w14:textId="7277C605" w:rsidR="003D4372" w:rsidRDefault="006E62C0" w:rsidP="006E62C0">
      <w:r w:rsidRPr="006E62C0">
        <w:t xml:space="preserve">En cas de recours à la sous-traitance, conformément aux </w:t>
      </w:r>
      <w:hyperlink r:id="rId11" w:history="1">
        <w:r w:rsidRPr="001115FA">
          <w:rPr>
            <w:rStyle w:val="Lienhypertexte"/>
          </w:rPr>
          <w:t>articles L.2193-1 à 7</w:t>
        </w:r>
      </w:hyperlink>
      <w:r w:rsidRPr="006E62C0">
        <w:t xml:space="preserve"> du Code de la Commande Publique</w:t>
      </w:r>
    </w:p>
    <w:tbl>
      <w:tblPr>
        <w:tblW w:w="0" w:type="auto"/>
        <w:tblLayout w:type="fixed"/>
        <w:tblCellMar>
          <w:left w:w="71" w:type="dxa"/>
          <w:right w:w="71" w:type="dxa"/>
        </w:tblCellMar>
        <w:tblLook w:val="0000" w:firstRow="0" w:lastRow="0" w:firstColumn="0" w:lastColumn="0" w:noHBand="0" w:noVBand="0"/>
      </w:tblPr>
      <w:tblGrid>
        <w:gridCol w:w="1843"/>
        <w:gridCol w:w="851"/>
        <w:gridCol w:w="6800"/>
      </w:tblGrid>
      <w:tr w:rsidR="006E62C0" w:rsidRPr="00E0712A" w14:paraId="7C21745A" w14:textId="77777777" w:rsidTr="00D93347">
        <w:trPr>
          <w:trHeight w:val="340"/>
        </w:trPr>
        <w:tc>
          <w:tcPr>
            <w:tcW w:w="1843" w:type="dxa"/>
            <w:shd w:val="clear" w:color="auto" w:fill="auto"/>
            <w:vAlign w:val="center"/>
          </w:tcPr>
          <w:p w14:paraId="05E78F7F" w14:textId="77777777" w:rsidR="006E62C0" w:rsidRPr="00E0712A" w:rsidRDefault="006E62C0" w:rsidP="006E62C0">
            <w:pPr>
              <w:ind w:left="-75"/>
              <w:jc w:val="left"/>
            </w:pPr>
            <w:proofErr w:type="gramStart"/>
            <w:r w:rsidRPr="00E0712A">
              <w:t>l</w:t>
            </w:r>
            <w:proofErr w:type="gramEnd"/>
            <w:r w:rsidRPr="00E0712A">
              <w:t>’(</w:t>
            </w:r>
            <w:r>
              <w:t>e</w:t>
            </w:r>
            <w:r w:rsidRPr="00E0712A">
              <w:t>s) annexe(s) n°</w:t>
            </w:r>
          </w:p>
        </w:tc>
        <w:tc>
          <w:tcPr>
            <w:tcW w:w="851" w:type="dxa"/>
            <w:tcBorders>
              <w:top w:val="single" w:sz="4" w:space="0" w:color="000000"/>
              <w:left w:val="single" w:sz="4" w:space="0" w:color="000000"/>
              <w:bottom w:val="single" w:sz="4" w:space="0" w:color="000000"/>
            </w:tcBorders>
            <w:shd w:val="clear" w:color="auto" w:fill="F2F2F2"/>
            <w:vAlign w:val="center"/>
          </w:tcPr>
          <w:p w14:paraId="7359B402" w14:textId="77777777" w:rsidR="006E62C0" w:rsidRPr="00E0712A" w:rsidRDefault="006E62C0" w:rsidP="006E62C0">
            <w:pPr>
              <w:snapToGrid w:val="0"/>
              <w:jc w:val="left"/>
              <w:rPr>
                <w:rFonts w:ascii="Arial" w:hAnsi="Arial" w:cs="Arial"/>
                <w:sz w:val="22"/>
              </w:rPr>
            </w:pPr>
          </w:p>
        </w:tc>
        <w:tc>
          <w:tcPr>
            <w:tcW w:w="6800" w:type="dxa"/>
            <w:tcBorders>
              <w:left w:val="single" w:sz="4" w:space="0" w:color="000000"/>
            </w:tcBorders>
            <w:shd w:val="clear" w:color="auto" w:fill="auto"/>
            <w:vAlign w:val="center"/>
          </w:tcPr>
          <w:p w14:paraId="535B99A0" w14:textId="77777777" w:rsidR="006E62C0" w:rsidRPr="00E0712A" w:rsidRDefault="006E62C0" w:rsidP="006E62C0">
            <w:pPr>
              <w:jc w:val="left"/>
            </w:pPr>
            <w:proofErr w:type="gramStart"/>
            <w:r w:rsidRPr="00E0712A">
              <w:t>au</w:t>
            </w:r>
            <w:proofErr w:type="gramEnd"/>
            <w:r w:rsidRPr="00E0712A">
              <w:t xml:space="preserve"> présent acte d’engagement,</w:t>
            </w:r>
          </w:p>
        </w:tc>
      </w:tr>
    </w:tbl>
    <w:p w14:paraId="7D004C04" w14:textId="77777777" w:rsidR="006E62C0" w:rsidRDefault="006E62C0" w:rsidP="006E62C0">
      <w:proofErr w:type="gramStart"/>
      <w:r>
        <w:t>indique</w:t>
      </w:r>
      <w:proofErr w:type="gramEnd"/>
      <w:r>
        <w:t>(nt)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F711FA1" w14:textId="77777777" w:rsidR="006E62C0" w:rsidRDefault="006E62C0" w:rsidP="006E62C0"/>
    <w:p w14:paraId="01D725CE" w14:textId="5130CA8A" w:rsidR="006E62C0" w:rsidRDefault="006E62C0" w:rsidP="006E62C0">
      <w:r>
        <w:t>Chaque annexe</w:t>
      </w:r>
      <w:r w:rsidR="00196FF1">
        <w:t xml:space="preserve"> </w:t>
      </w:r>
      <w:r w:rsidR="00196FF1" w:rsidRPr="00196FF1">
        <w:t xml:space="preserve">(et pièces qui y sont jointes) </w:t>
      </w:r>
      <w:r>
        <w:t>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r w:rsidR="003C0ADA" w:rsidRPr="003C0ADA">
        <w:t xml:space="preserve"> Chaque formulaire est annexé au présent marché.</w:t>
      </w:r>
    </w:p>
    <w:p w14:paraId="45DEAC4C" w14:textId="7347E6F8" w:rsidR="006E62C0" w:rsidRDefault="003C0ADA" w:rsidP="006E62C0">
      <w:r w:rsidRPr="003C0ADA">
        <w:t xml:space="preserve">Le montant total des prestations que </w:t>
      </w:r>
      <w:r w:rsidRPr="003C0ADA">
        <w:rPr>
          <w:b/>
          <w:bCs/>
          <w:u w:val="single"/>
        </w:rPr>
        <w:t>nous envisageons</w:t>
      </w:r>
      <w:r w:rsidRPr="003C0ADA">
        <w:t xml:space="preserve"> de sous-traiter conformément à ces annexes est de :</w:t>
      </w:r>
    </w:p>
    <w:p w14:paraId="2AC1639A" w14:textId="77777777" w:rsidR="006E62C0" w:rsidRPr="006E62C0" w:rsidRDefault="006E62C0" w:rsidP="006E62C0">
      <w:pPr>
        <w:pStyle w:val="Paragraphedeliste"/>
        <w:numPr>
          <w:ilvl w:val="0"/>
          <w:numId w:val="20"/>
        </w:numPr>
        <w:rPr>
          <w:b/>
          <w:bCs/>
          <w:vanish/>
        </w:rPr>
      </w:pPr>
    </w:p>
    <w:p w14:paraId="7C7FBC4C" w14:textId="77777777" w:rsidR="006E62C0" w:rsidRPr="006E62C0" w:rsidRDefault="006E62C0" w:rsidP="006E62C0">
      <w:pPr>
        <w:pStyle w:val="Paragraphedeliste"/>
        <w:numPr>
          <w:ilvl w:val="0"/>
          <w:numId w:val="20"/>
        </w:numPr>
        <w:rPr>
          <w:b/>
          <w:bCs/>
          <w:vanish/>
        </w:rPr>
      </w:pPr>
    </w:p>
    <w:p w14:paraId="64D90469" w14:textId="77777777" w:rsidR="006E62C0" w:rsidRPr="006E62C0" w:rsidRDefault="006E62C0" w:rsidP="006E62C0">
      <w:pPr>
        <w:pStyle w:val="Paragraphedeliste"/>
        <w:numPr>
          <w:ilvl w:val="1"/>
          <w:numId w:val="20"/>
        </w:numPr>
        <w:rPr>
          <w:b/>
          <w:bCs/>
          <w:vanish/>
        </w:rPr>
      </w:pPr>
    </w:p>
    <w:p w14:paraId="16B16736" w14:textId="77777777" w:rsidR="006E62C0" w:rsidRPr="006E62C0" w:rsidRDefault="006E62C0" w:rsidP="006E62C0">
      <w:pPr>
        <w:pStyle w:val="Paragraphedeliste"/>
        <w:numPr>
          <w:ilvl w:val="1"/>
          <w:numId w:val="20"/>
        </w:numPr>
        <w:rPr>
          <w:b/>
          <w:bCs/>
          <w:vanish/>
        </w:rPr>
      </w:pPr>
    </w:p>
    <w:p w14:paraId="2C3A3B33" w14:textId="77777777" w:rsidR="006E62C0" w:rsidRPr="006E62C0" w:rsidRDefault="006E62C0" w:rsidP="006E62C0">
      <w:pPr>
        <w:pStyle w:val="Paragraphedeliste"/>
        <w:numPr>
          <w:ilvl w:val="2"/>
          <w:numId w:val="20"/>
        </w:numPr>
        <w:rPr>
          <w:b/>
          <w:bCs/>
          <w:vanish/>
        </w:rPr>
      </w:pPr>
    </w:p>
    <w:tbl>
      <w:tblPr>
        <w:tblStyle w:val="Grilledutableau"/>
        <w:tblW w:w="0" w:type="auto"/>
        <w:tblLook w:val="04A0" w:firstRow="1" w:lastRow="0" w:firstColumn="1" w:lastColumn="0" w:noHBand="0" w:noVBand="1"/>
      </w:tblPr>
      <w:tblGrid>
        <w:gridCol w:w="3209"/>
        <w:gridCol w:w="3209"/>
        <w:gridCol w:w="3210"/>
      </w:tblGrid>
      <w:tr w:rsidR="00685CAD" w14:paraId="5D84CC4D" w14:textId="77777777" w:rsidTr="00C15D65">
        <w:tc>
          <w:tcPr>
            <w:tcW w:w="3209" w:type="dxa"/>
            <w:shd w:val="clear" w:color="auto" w:fill="D9F5FF"/>
            <w:vAlign w:val="center"/>
          </w:tcPr>
          <w:p w14:paraId="35FF2DE7" w14:textId="196A8692" w:rsidR="00685CAD" w:rsidRPr="00685CAD" w:rsidRDefault="00685CAD" w:rsidP="00685CAD">
            <w:pPr>
              <w:spacing w:before="0"/>
              <w:jc w:val="center"/>
              <w:rPr>
                <w:b/>
                <w:bCs/>
              </w:rPr>
            </w:pPr>
            <w:r w:rsidRPr="00685CAD">
              <w:rPr>
                <w:b/>
                <w:bCs/>
              </w:rPr>
              <w:t>N° du cotraitant</w:t>
            </w:r>
          </w:p>
        </w:tc>
        <w:tc>
          <w:tcPr>
            <w:tcW w:w="3209" w:type="dxa"/>
            <w:shd w:val="clear" w:color="auto" w:fill="D9F5FF"/>
          </w:tcPr>
          <w:p w14:paraId="1990CBE4" w14:textId="10625A82" w:rsidR="00685CAD" w:rsidRDefault="00685CAD" w:rsidP="00685CAD">
            <w:pPr>
              <w:spacing w:before="0"/>
              <w:jc w:val="center"/>
              <w:rPr>
                <w:b/>
                <w:bCs/>
              </w:rPr>
            </w:pPr>
            <w:r>
              <w:rPr>
                <w:b/>
                <w:bCs/>
              </w:rPr>
              <w:t>Montant hors TVA</w:t>
            </w:r>
          </w:p>
        </w:tc>
        <w:tc>
          <w:tcPr>
            <w:tcW w:w="3210" w:type="dxa"/>
            <w:shd w:val="clear" w:color="auto" w:fill="D9F5FF"/>
          </w:tcPr>
          <w:p w14:paraId="62EA9C8E" w14:textId="5B7BEDF0" w:rsidR="00685CAD" w:rsidRDefault="00685CAD" w:rsidP="00685CAD">
            <w:pPr>
              <w:spacing w:before="0"/>
              <w:jc w:val="center"/>
              <w:rPr>
                <w:b/>
                <w:bCs/>
              </w:rPr>
            </w:pPr>
            <w:r>
              <w:rPr>
                <w:b/>
                <w:bCs/>
              </w:rPr>
              <w:t>Montant TVA incluse</w:t>
            </w:r>
          </w:p>
        </w:tc>
      </w:tr>
      <w:tr w:rsidR="00685CAD" w14:paraId="211A4127" w14:textId="77777777" w:rsidTr="00C15D65">
        <w:trPr>
          <w:trHeight w:val="454"/>
        </w:trPr>
        <w:tc>
          <w:tcPr>
            <w:tcW w:w="3209" w:type="dxa"/>
            <w:vAlign w:val="center"/>
          </w:tcPr>
          <w:p w14:paraId="4A9E8236" w14:textId="1998C1F1" w:rsidR="00685CAD" w:rsidRPr="00685CAD" w:rsidRDefault="00685CAD" w:rsidP="00685CAD">
            <w:pPr>
              <w:jc w:val="center"/>
            </w:pPr>
            <w:r w:rsidRPr="00685CAD">
              <w:t>1 (mandataire)</w:t>
            </w:r>
          </w:p>
        </w:tc>
        <w:tc>
          <w:tcPr>
            <w:tcW w:w="3209" w:type="dxa"/>
          </w:tcPr>
          <w:p w14:paraId="3DF61C19" w14:textId="77777777" w:rsidR="00685CAD" w:rsidRDefault="00685CAD" w:rsidP="006E62C0">
            <w:pPr>
              <w:rPr>
                <w:b/>
                <w:bCs/>
              </w:rPr>
            </w:pPr>
          </w:p>
        </w:tc>
        <w:tc>
          <w:tcPr>
            <w:tcW w:w="3210" w:type="dxa"/>
          </w:tcPr>
          <w:p w14:paraId="25A0B3B1" w14:textId="77777777" w:rsidR="00685CAD" w:rsidRDefault="00685CAD" w:rsidP="006E62C0">
            <w:pPr>
              <w:rPr>
                <w:b/>
                <w:bCs/>
              </w:rPr>
            </w:pPr>
          </w:p>
        </w:tc>
      </w:tr>
      <w:tr w:rsidR="00685CAD" w14:paraId="7C577701" w14:textId="77777777" w:rsidTr="00C15D65">
        <w:trPr>
          <w:trHeight w:val="454"/>
        </w:trPr>
        <w:tc>
          <w:tcPr>
            <w:tcW w:w="3209" w:type="dxa"/>
            <w:vAlign w:val="center"/>
          </w:tcPr>
          <w:p w14:paraId="07424352" w14:textId="1454FD77" w:rsidR="00685CAD" w:rsidRPr="00685CAD" w:rsidRDefault="00685CAD" w:rsidP="00685CAD">
            <w:pPr>
              <w:jc w:val="center"/>
            </w:pPr>
            <w:r w:rsidRPr="00685CAD">
              <w:t>2</w:t>
            </w:r>
          </w:p>
        </w:tc>
        <w:tc>
          <w:tcPr>
            <w:tcW w:w="3209" w:type="dxa"/>
          </w:tcPr>
          <w:p w14:paraId="141D6594" w14:textId="77777777" w:rsidR="00685CAD" w:rsidRDefault="00685CAD" w:rsidP="006E62C0">
            <w:pPr>
              <w:rPr>
                <w:b/>
                <w:bCs/>
              </w:rPr>
            </w:pPr>
          </w:p>
        </w:tc>
        <w:tc>
          <w:tcPr>
            <w:tcW w:w="3210" w:type="dxa"/>
          </w:tcPr>
          <w:p w14:paraId="46CE8880" w14:textId="77777777" w:rsidR="00685CAD" w:rsidRDefault="00685CAD" w:rsidP="006E62C0">
            <w:pPr>
              <w:rPr>
                <w:b/>
                <w:bCs/>
              </w:rPr>
            </w:pPr>
          </w:p>
        </w:tc>
      </w:tr>
      <w:tr w:rsidR="00685CAD" w14:paraId="6C7B5074" w14:textId="77777777" w:rsidTr="00C15D65">
        <w:trPr>
          <w:trHeight w:val="454"/>
        </w:trPr>
        <w:tc>
          <w:tcPr>
            <w:tcW w:w="3209" w:type="dxa"/>
            <w:vAlign w:val="center"/>
          </w:tcPr>
          <w:p w14:paraId="427D5FC4" w14:textId="1B8C7994" w:rsidR="00685CAD" w:rsidRPr="00685CAD" w:rsidRDefault="00685CAD" w:rsidP="00685CAD">
            <w:pPr>
              <w:jc w:val="center"/>
            </w:pPr>
            <w:r w:rsidRPr="00685CAD">
              <w:t>3</w:t>
            </w:r>
          </w:p>
        </w:tc>
        <w:tc>
          <w:tcPr>
            <w:tcW w:w="3209" w:type="dxa"/>
          </w:tcPr>
          <w:p w14:paraId="5ECFCC86" w14:textId="77777777" w:rsidR="00685CAD" w:rsidRDefault="00685CAD" w:rsidP="006E62C0">
            <w:pPr>
              <w:rPr>
                <w:b/>
                <w:bCs/>
              </w:rPr>
            </w:pPr>
          </w:p>
        </w:tc>
        <w:tc>
          <w:tcPr>
            <w:tcW w:w="3210" w:type="dxa"/>
          </w:tcPr>
          <w:p w14:paraId="64E62737" w14:textId="77777777" w:rsidR="00685CAD" w:rsidRDefault="00685CAD" w:rsidP="006E62C0">
            <w:pPr>
              <w:rPr>
                <w:b/>
                <w:bCs/>
              </w:rPr>
            </w:pPr>
          </w:p>
        </w:tc>
      </w:tr>
      <w:tr w:rsidR="00685CAD" w14:paraId="7271774C" w14:textId="77777777" w:rsidTr="00C15D65">
        <w:trPr>
          <w:trHeight w:val="454"/>
        </w:trPr>
        <w:tc>
          <w:tcPr>
            <w:tcW w:w="3209" w:type="dxa"/>
            <w:vAlign w:val="center"/>
          </w:tcPr>
          <w:p w14:paraId="51CA6C6C" w14:textId="7720D0D8" w:rsidR="00685CAD" w:rsidRPr="00685CAD" w:rsidRDefault="00685CAD" w:rsidP="00685CAD">
            <w:pPr>
              <w:jc w:val="center"/>
            </w:pPr>
            <w:r w:rsidRPr="00685CAD">
              <w:t>4</w:t>
            </w:r>
          </w:p>
        </w:tc>
        <w:tc>
          <w:tcPr>
            <w:tcW w:w="3209" w:type="dxa"/>
          </w:tcPr>
          <w:p w14:paraId="5DAE55DB" w14:textId="77777777" w:rsidR="00685CAD" w:rsidRDefault="00685CAD" w:rsidP="006E62C0">
            <w:pPr>
              <w:rPr>
                <w:b/>
                <w:bCs/>
              </w:rPr>
            </w:pPr>
          </w:p>
        </w:tc>
        <w:tc>
          <w:tcPr>
            <w:tcW w:w="3210" w:type="dxa"/>
          </w:tcPr>
          <w:p w14:paraId="04209E9C" w14:textId="77777777" w:rsidR="00685CAD" w:rsidRDefault="00685CAD" w:rsidP="006E62C0">
            <w:pPr>
              <w:rPr>
                <w:b/>
                <w:bCs/>
              </w:rPr>
            </w:pPr>
          </w:p>
        </w:tc>
      </w:tr>
      <w:tr w:rsidR="00685CAD" w14:paraId="22FE59DA" w14:textId="77777777" w:rsidTr="00C15D65">
        <w:trPr>
          <w:trHeight w:val="454"/>
        </w:trPr>
        <w:tc>
          <w:tcPr>
            <w:tcW w:w="3209" w:type="dxa"/>
            <w:vAlign w:val="center"/>
          </w:tcPr>
          <w:p w14:paraId="05FA9A65" w14:textId="4322C5D7" w:rsidR="00685CAD" w:rsidRDefault="00685CAD" w:rsidP="00685CAD">
            <w:pPr>
              <w:jc w:val="center"/>
              <w:rPr>
                <w:b/>
                <w:bCs/>
              </w:rPr>
            </w:pPr>
            <w:r>
              <w:rPr>
                <w:b/>
                <w:bCs/>
              </w:rPr>
              <w:t>Total</w:t>
            </w:r>
          </w:p>
        </w:tc>
        <w:tc>
          <w:tcPr>
            <w:tcW w:w="3209" w:type="dxa"/>
          </w:tcPr>
          <w:p w14:paraId="7A01CADD" w14:textId="77777777" w:rsidR="00685CAD" w:rsidRDefault="00685CAD" w:rsidP="006E62C0">
            <w:pPr>
              <w:rPr>
                <w:b/>
                <w:bCs/>
              </w:rPr>
            </w:pPr>
          </w:p>
        </w:tc>
        <w:tc>
          <w:tcPr>
            <w:tcW w:w="3210" w:type="dxa"/>
          </w:tcPr>
          <w:p w14:paraId="31D066A3" w14:textId="77777777" w:rsidR="00685CAD" w:rsidRDefault="00685CAD" w:rsidP="006E62C0">
            <w:pPr>
              <w:rPr>
                <w:b/>
                <w:bCs/>
              </w:rPr>
            </w:pPr>
          </w:p>
        </w:tc>
      </w:tr>
    </w:tbl>
    <w:p w14:paraId="061A868A" w14:textId="2CFD5720" w:rsidR="006E62C0" w:rsidRDefault="006E62C0" w:rsidP="006E62C0">
      <w:pPr>
        <w:rPr>
          <w:b/>
          <w:bCs/>
        </w:rPr>
      </w:pPr>
    </w:p>
    <w:p w14:paraId="17531B8F" w14:textId="2893C1CC" w:rsidR="00C15D65" w:rsidRPr="00C15D65" w:rsidRDefault="00C15D65" w:rsidP="006E62C0">
      <w:bookmarkStart w:id="0" w:name="_Hlk181026477"/>
      <w:r w:rsidRPr="00C15D65">
        <w:t xml:space="preserve">Les déclarations de sous-traitance, au titre des </w:t>
      </w:r>
      <w:hyperlink r:id="rId12" w:anchor="LEGISCTA000037729637" w:history="1">
        <w:r w:rsidRPr="00423F03">
          <w:rPr>
            <w:rStyle w:val="Lienhypertexte"/>
          </w:rPr>
          <w:t xml:space="preserve">articles R2193-1 à </w:t>
        </w:r>
        <w:r w:rsidR="00E91338" w:rsidRPr="00423F03">
          <w:rPr>
            <w:rStyle w:val="Lienhypertexte"/>
          </w:rPr>
          <w:t>R2193</w:t>
        </w:r>
        <w:r w:rsidRPr="00423F03">
          <w:rPr>
            <w:rStyle w:val="Lienhypertexte"/>
          </w:rPr>
          <w:t>-22</w:t>
        </w:r>
      </w:hyperlink>
      <w:r w:rsidRPr="00C15D65">
        <w:t xml:space="preserve"> du code de la commande publique, des sous-traitants recensés dans les formulaires annexés sont jointes au présent acte d’engagement.</w:t>
      </w:r>
    </w:p>
    <w:bookmarkEnd w:id="0"/>
    <w:p w14:paraId="4CFD6189" w14:textId="7A4A0E7B" w:rsidR="006E62C0" w:rsidRPr="006E62C0" w:rsidRDefault="006E62C0" w:rsidP="006E62C0">
      <w:pPr>
        <w:pStyle w:val="Paragraphedeliste"/>
        <w:numPr>
          <w:ilvl w:val="2"/>
          <w:numId w:val="20"/>
        </w:numPr>
        <w:rPr>
          <w:b/>
          <w:bCs/>
        </w:rPr>
      </w:pPr>
      <w:r w:rsidRPr="006E62C0">
        <w:rPr>
          <w:b/>
          <w:bCs/>
        </w:rPr>
        <w:t>Créance présentée en nantissement ou cession</w:t>
      </w:r>
    </w:p>
    <w:p w14:paraId="6270AF94" w14:textId="769A4F01" w:rsidR="006E62C0" w:rsidRDefault="00EA1D2B" w:rsidP="006E62C0">
      <w:r w:rsidRPr="00EA1D2B">
        <w:t xml:space="preserve">En fonction des éventuelles prestations sous-traitées, le montant maximal, TVA incluse, de la créance que </w:t>
      </w:r>
      <w:r w:rsidRPr="00EA1D2B">
        <w:rPr>
          <w:b/>
          <w:bCs/>
          <w:u w:val="single"/>
        </w:rPr>
        <w:t>nous pourrons</w:t>
      </w:r>
      <w:r w:rsidRPr="00EA1D2B">
        <w:t xml:space="preserve"> présenter en nantissement ou céder est ainsi de :</w:t>
      </w:r>
    </w:p>
    <w:p w14:paraId="18D5C257" w14:textId="77777777" w:rsidR="00240E05" w:rsidRDefault="00240E05" w:rsidP="006E62C0"/>
    <w:tbl>
      <w:tblPr>
        <w:tblStyle w:val="Grilledutableau"/>
        <w:tblW w:w="9524" w:type="dxa"/>
        <w:jc w:val="center"/>
        <w:tblLook w:val="04A0" w:firstRow="1" w:lastRow="0" w:firstColumn="1" w:lastColumn="0" w:noHBand="0" w:noVBand="1"/>
      </w:tblPr>
      <w:tblGrid>
        <w:gridCol w:w="2381"/>
        <w:gridCol w:w="2381"/>
        <w:gridCol w:w="2381"/>
        <w:gridCol w:w="2381"/>
      </w:tblGrid>
      <w:tr w:rsidR="00240E05" w14:paraId="1256B41B" w14:textId="77777777" w:rsidTr="00505DCB">
        <w:trPr>
          <w:jc w:val="center"/>
        </w:trPr>
        <w:tc>
          <w:tcPr>
            <w:tcW w:w="2381" w:type="dxa"/>
            <w:shd w:val="clear" w:color="auto" w:fill="D9F5FF"/>
            <w:vAlign w:val="center"/>
          </w:tcPr>
          <w:p w14:paraId="10837EE5" w14:textId="150158D1" w:rsidR="00240E05" w:rsidRPr="00240E05" w:rsidRDefault="00240E05" w:rsidP="00240E05">
            <w:pPr>
              <w:jc w:val="center"/>
              <w:rPr>
                <w:b/>
                <w:bCs/>
              </w:rPr>
            </w:pPr>
            <w:r w:rsidRPr="00240E05">
              <w:rPr>
                <w:b/>
                <w:bCs/>
              </w:rPr>
              <w:t>Cotraitant 1 (mandataire)</w:t>
            </w:r>
          </w:p>
        </w:tc>
        <w:tc>
          <w:tcPr>
            <w:tcW w:w="2381" w:type="dxa"/>
            <w:shd w:val="clear" w:color="auto" w:fill="D9F5FF"/>
            <w:vAlign w:val="center"/>
          </w:tcPr>
          <w:p w14:paraId="1FA7C1AE" w14:textId="33467582" w:rsidR="00240E05" w:rsidRPr="00240E05" w:rsidRDefault="00240E05" w:rsidP="00240E05">
            <w:pPr>
              <w:jc w:val="center"/>
              <w:rPr>
                <w:b/>
                <w:bCs/>
              </w:rPr>
            </w:pPr>
            <w:r w:rsidRPr="00240E05">
              <w:rPr>
                <w:b/>
                <w:bCs/>
              </w:rPr>
              <w:t>Cotraitant 2</w:t>
            </w:r>
          </w:p>
        </w:tc>
        <w:tc>
          <w:tcPr>
            <w:tcW w:w="2381" w:type="dxa"/>
            <w:shd w:val="clear" w:color="auto" w:fill="D9F5FF"/>
            <w:vAlign w:val="center"/>
          </w:tcPr>
          <w:p w14:paraId="01BDE351" w14:textId="3352264E" w:rsidR="00240E05" w:rsidRPr="00240E05" w:rsidRDefault="00240E05" w:rsidP="00240E05">
            <w:pPr>
              <w:jc w:val="center"/>
              <w:rPr>
                <w:b/>
                <w:bCs/>
              </w:rPr>
            </w:pPr>
            <w:r w:rsidRPr="00240E05">
              <w:rPr>
                <w:b/>
                <w:bCs/>
              </w:rPr>
              <w:t>Cotraitant 3</w:t>
            </w:r>
          </w:p>
        </w:tc>
        <w:tc>
          <w:tcPr>
            <w:tcW w:w="2381" w:type="dxa"/>
            <w:shd w:val="clear" w:color="auto" w:fill="D9F5FF"/>
            <w:vAlign w:val="center"/>
          </w:tcPr>
          <w:p w14:paraId="6CC64941" w14:textId="65919FB9" w:rsidR="00240E05" w:rsidRPr="00240E05" w:rsidRDefault="00240E05" w:rsidP="00240E05">
            <w:pPr>
              <w:jc w:val="center"/>
              <w:rPr>
                <w:b/>
                <w:bCs/>
              </w:rPr>
            </w:pPr>
            <w:r w:rsidRPr="00240E05">
              <w:rPr>
                <w:b/>
                <w:bCs/>
              </w:rPr>
              <w:t xml:space="preserve">Cotraitant </w:t>
            </w:r>
            <w:r w:rsidR="00F81C82">
              <w:rPr>
                <w:b/>
                <w:bCs/>
              </w:rPr>
              <w:t>_</w:t>
            </w:r>
          </w:p>
        </w:tc>
      </w:tr>
      <w:tr w:rsidR="00240E05" w14:paraId="654332CF" w14:textId="77777777" w:rsidTr="00505DCB">
        <w:trPr>
          <w:trHeight w:val="510"/>
          <w:jc w:val="center"/>
        </w:trPr>
        <w:tc>
          <w:tcPr>
            <w:tcW w:w="2381" w:type="dxa"/>
            <w:shd w:val="clear" w:color="auto" w:fill="auto"/>
            <w:vAlign w:val="center"/>
          </w:tcPr>
          <w:p w14:paraId="234824B6" w14:textId="77777777" w:rsidR="00240E05" w:rsidRDefault="00240E05" w:rsidP="00240E05">
            <w:pPr>
              <w:jc w:val="center"/>
            </w:pPr>
          </w:p>
        </w:tc>
        <w:tc>
          <w:tcPr>
            <w:tcW w:w="2381" w:type="dxa"/>
            <w:shd w:val="clear" w:color="auto" w:fill="auto"/>
            <w:vAlign w:val="center"/>
          </w:tcPr>
          <w:p w14:paraId="21B516BD" w14:textId="77777777" w:rsidR="00240E05" w:rsidRDefault="00240E05" w:rsidP="00240E05">
            <w:pPr>
              <w:jc w:val="center"/>
            </w:pPr>
          </w:p>
        </w:tc>
        <w:tc>
          <w:tcPr>
            <w:tcW w:w="2381" w:type="dxa"/>
            <w:shd w:val="clear" w:color="auto" w:fill="auto"/>
            <w:vAlign w:val="center"/>
          </w:tcPr>
          <w:p w14:paraId="3B36021D" w14:textId="77777777" w:rsidR="00240E05" w:rsidRDefault="00240E05" w:rsidP="00240E05">
            <w:pPr>
              <w:jc w:val="center"/>
            </w:pPr>
          </w:p>
        </w:tc>
        <w:tc>
          <w:tcPr>
            <w:tcW w:w="2381" w:type="dxa"/>
            <w:shd w:val="clear" w:color="auto" w:fill="auto"/>
            <w:vAlign w:val="center"/>
          </w:tcPr>
          <w:p w14:paraId="21FBE7E1" w14:textId="77777777" w:rsidR="00240E05" w:rsidRDefault="00240E05" w:rsidP="00240E05">
            <w:pPr>
              <w:jc w:val="center"/>
            </w:pPr>
          </w:p>
        </w:tc>
      </w:tr>
    </w:tbl>
    <w:p w14:paraId="05BAE29B" w14:textId="414A2137" w:rsidR="00EA1D2B" w:rsidRDefault="00EA1D2B" w:rsidP="00044CC0"/>
    <w:p w14:paraId="53E91545" w14:textId="77777777" w:rsidR="00C4267A" w:rsidRDefault="00C4267A" w:rsidP="00044CC0"/>
    <w:p w14:paraId="09A6F504" w14:textId="4C839760" w:rsidR="00766192" w:rsidRPr="00766192" w:rsidRDefault="00766192" w:rsidP="00766192">
      <w:pPr>
        <w:shd w:val="clear" w:color="auto" w:fill="00B0F0"/>
        <w:spacing w:before="360"/>
        <w:contextualSpacing w:val="0"/>
        <w:rPr>
          <w:b/>
          <w:bCs/>
        </w:rPr>
      </w:pPr>
      <w:r w:rsidRPr="00766192">
        <w:rPr>
          <w:b/>
          <w:bCs/>
        </w:rPr>
        <w:lastRenderedPageBreak/>
        <w:t>Article 3. Durée du marché et délais d’exécution</w:t>
      </w:r>
    </w:p>
    <w:p w14:paraId="102864AC" w14:textId="77777777" w:rsidR="000A2CBB" w:rsidRDefault="00067B00" w:rsidP="00067B00">
      <w:bookmarkStart w:id="1" w:name="_Hlk200617666"/>
      <w:r w:rsidRPr="0011701E">
        <w:t>Les stipulations correspondantes figurent à l’article 7 et 9</w:t>
      </w:r>
      <w:r w:rsidR="00B214A2">
        <w:t>.</w:t>
      </w:r>
      <w:r w:rsidRPr="0011701E">
        <w:t>2 du CCA</w:t>
      </w:r>
      <w:r w:rsidR="00C073F3">
        <w:t>T</w:t>
      </w:r>
      <w:r w:rsidRPr="0011701E">
        <w:t xml:space="preserve">P. </w:t>
      </w:r>
    </w:p>
    <w:p w14:paraId="71BC1041" w14:textId="44C98E71" w:rsidR="00067B00" w:rsidRDefault="00067B00" w:rsidP="00067B00">
      <w:r w:rsidRPr="0011701E">
        <w:t>La durée du marché est fixée à</w:t>
      </w:r>
      <w:r>
        <w:t xml:space="preserve"> </w:t>
      </w:r>
      <w:r w:rsidR="00FE4906">
        <w:t>3</w:t>
      </w:r>
      <w:r w:rsidR="007000FF">
        <w:t>6 mois</w:t>
      </w:r>
      <w:r w:rsidRPr="0011701E">
        <w:t>.</w:t>
      </w:r>
    </w:p>
    <w:bookmarkEnd w:id="1"/>
    <w:p w14:paraId="00B9293E" w14:textId="30D6D5BE" w:rsidR="0011701E" w:rsidRPr="0011701E" w:rsidRDefault="0011701E" w:rsidP="0011701E">
      <w:pPr>
        <w:shd w:val="clear" w:color="auto" w:fill="00B0F0"/>
        <w:spacing w:before="360"/>
        <w:contextualSpacing w:val="0"/>
        <w:rPr>
          <w:b/>
          <w:bCs/>
        </w:rPr>
      </w:pPr>
      <w:r w:rsidRPr="0011701E">
        <w:rPr>
          <w:b/>
          <w:bCs/>
        </w:rPr>
        <w:t>Article 4. Paiements</w:t>
      </w:r>
    </w:p>
    <w:p w14:paraId="1B9CDD24" w14:textId="02333C5F" w:rsidR="00855955" w:rsidRPr="00855955" w:rsidRDefault="00855955" w:rsidP="00855955">
      <w:pPr>
        <w:pStyle w:val="Paragraphedeliste"/>
        <w:numPr>
          <w:ilvl w:val="0"/>
          <w:numId w:val="22"/>
        </w:numPr>
        <w:rPr>
          <w:b/>
          <w:bCs/>
        </w:rPr>
      </w:pPr>
      <w:r w:rsidRPr="00855955">
        <w:rPr>
          <w:b/>
          <w:bCs/>
        </w:rPr>
        <w:t>Règlement des comptes</w:t>
      </w:r>
    </w:p>
    <w:p w14:paraId="2DE245BF" w14:textId="5E6937DD" w:rsidR="0011701E" w:rsidRDefault="0011701E" w:rsidP="0011701E">
      <w:r>
        <w:t>Les modalités du règlement des comptes du marché sont spécifiées à l’article 4</w:t>
      </w:r>
      <w:r w:rsidR="00B214A2">
        <w:t>.</w:t>
      </w:r>
      <w:r>
        <w:t>2 du CCA</w:t>
      </w:r>
      <w:r w:rsidR="00C073F3">
        <w:t>T</w:t>
      </w:r>
      <w:r>
        <w:t>P.</w:t>
      </w:r>
    </w:p>
    <w:p w14:paraId="553D6EF7" w14:textId="3F7529AA" w:rsidR="0011701E" w:rsidRDefault="00A600DD" w:rsidP="0011701E">
      <w:r w:rsidRPr="00A600DD">
        <w:t>Le détail des prestations exécutées par chacun des membres du groupement solidaire n’est pas individualisé.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A600DD" w:rsidRPr="00E0712A" w14:paraId="4B0AB456" w14:textId="77777777" w:rsidTr="00A600DD">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D88FACF" w14:textId="1F2C3AA8" w:rsidR="00A600DD" w:rsidRPr="00A600DD" w:rsidRDefault="00A600DD" w:rsidP="00A600DD">
            <w:pPr>
              <w:jc w:val="center"/>
              <w:rPr>
                <w:b/>
                <w:bCs/>
              </w:rPr>
            </w:pPr>
            <w:r w:rsidRPr="00A600DD">
              <w:rPr>
                <w:b/>
                <w:bCs/>
              </w:rPr>
              <w:t>Groupement solidaire</w:t>
            </w:r>
          </w:p>
        </w:tc>
      </w:tr>
      <w:tr w:rsidR="0011701E" w:rsidRPr="00E0712A" w14:paraId="2A96C636" w14:textId="77777777" w:rsidTr="0011701E">
        <w:trPr>
          <w:trHeight w:hRule="exact" w:val="60"/>
          <w:jc w:val="center"/>
        </w:trPr>
        <w:tc>
          <w:tcPr>
            <w:tcW w:w="135" w:type="dxa"/>
            <w:tcBorders>
              <w:top w:val="single" w:sz="4" w:space="0" w:color="auto"/>
              <w:left w:val="single" w:sz="4" w:space="0" w:color="auto"/>
            </w:tcBorders>
            <w:shd w:val="clear" w:color="auto" w:fill="auto"/>
          </w:tcPr>
          <w:p w14:paraId="6B7BAF5D" w14:textId="77777777" w:rsidR="0011701E" w:rsidRPr="00E0712A" w:rsidRDefault="0011701E" w:rsidP="00A23946">
            <w:pPr>
              <w:snapToGrid w:val="0"/>
              <w:rPr>
                <w:rFonts w:ascii="Arial" w:hAnsi="Arial" w:cs="Arial"/>
              </w:rPr>
            </w:pPr>
          </w:p>
        </w:tc>
        <w:tc>
          <w:tcPr>
            <w:tcW w:w="4513" w:type="dxa"/>
            <w:gridSpan w:val="22"/>
            <w:tcBorders>
              <w:top w:val="single" w:sz="4" w:space="0" w:color="auto"/>
            </w:tcBorders>
            <w:shd w:val="clear" w:color="auto" w:fill="auto"/>
          </w:tcPr>
          <w:p w14:paraId="03036432" w14:textId="77777777" w:rsidR="0011701E" w:rsidRPr="00E0712A" w:rsidRDefault="0011701E" w:rsidP="00A23946">
            <w:pPr>
              <w:snapToGrid w:val="0"/>
              <w:rPr>
                <w:rFonts w:ascii="Arial" w:hAnsi="Arial" w:cs="Arial"/>
              </w:rPr>
            </w:pPr>
          </w:p>
        </w:tc>
        <w:tc>
          <w:tcPr>
            <w:tcW w:w="4921" w:type="dxa"/>
            <w:gridSpan w:val="31"/>
            <w:tcBorders>
              <w:top w:val="single" w:sz="4" w:space="0" w:color="auto"/>
            </w:tcBorders>
            <w:shd w:val="clear" w:color="auto" w:fill="auto"/>
          </w:tcPr>
          <w:p w14:paraId="34278ABC" w14:textId="77777777" w:rsidR="0011701E" w:rsidRPr="00E0712A" w:rsidRDefault="0011701E"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C022D75" w14:textId="77777777" w:rsidR="0011701E" w:rsidRPr="00E0712A" w:rsidRDefault="0011701E" w:rsidP="00A23946">
            <w:pPr>
              <w:snapToGrid w:val="0"/>
              <w:rPr>
                <w:rFonts w:ascii="Arial" w:hAnsi="Arial" w:cs="Arial"/>
              </w:rPr>
            </w:pPr>
          </w:p>
        </w:tc>
      </w:tr>
      <w:tr w:rsidR="0011701E" w:rsidRPr="00E0712A" w14:paraId="08C4D5B2" w14:textId="77777777" w:rsidTr="00A600DD">
        <w:trPr>
          <w:trHeight w:val="283"/>
          <w:jc w:val="center"/>
        </w:trPr>
        <w:tc>
          <w:tcPr>
            <w:tcW w:w="135" w:type="dxa"/>
            <w:tcBorders>
              <w:left w:val="single" w:sz="4" w:space="0" w:color="auto"/>
            </w:tcBorders>
            <w:shd w:val="clear" w:color="auto" w:fill="auto"/>
          </w:tcPr>
          <w:p w14:paraId="753EBDE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0307971E" w14:textId="77777777" w:rsidR="0011701E" w:rsidRPr="00E0712A" w:rsidRDefault="0011701E" w:rsidP="0011701E">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53D11DE"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2E365CB" w14:textId="77777777" w:rsidR="0011701E" w:rsidRPr="00E0712A" w:rsidRDefault="0011701E" w:rsidP="00A23946">
            <w:pPr>
              <w:snapToGrid w:val="0"/>
              <w:rPr>
                <w:rFonts w:ascii="Arial" w:hAnsi="Arial" w:cs="Arial"/>
                <w:sz w:val="22"/>
              </w:rPr>
            </w:pPr>
          </w:p>
        </w:tc>
      </w:tr>
      <w:tr w:rsidR="0011701E" w:rsidRPr="00E0712A" w14:paraId="2CD4223E" w14:textId="77777777" w:rsidTr="0011701E">
        <w:trPr>
          <w:trHeight w:hRule="exact" w:val="60"/>
          <w:jc w:val="center"/>
        </w:trPr>
        <w:tc>
          <w:tcPr>
            <w:tcW w:w="135" w:type="dxa"/>
            <w:tcBorders>
              <w:left w:val="single" w:sz="4" w:space="0" w:color="auto"/>
            </w:tcBorders>
            <w:shd w:val="clear" w:color="auto" w:fill="auto"/>
          </w:tcPr>
          <w:p w14:paraId="0246C2F1"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FB150A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006FB386"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5846BD2C" w14:textId="77777777" w:rsidR="0011701E" w:rsidRPr="00E0712A" w:rsidRDefault="0011701E" w:rsidP="00A23946">
            <w:pPr>
              <w:snapToGrid w:val="0"/>
              <w:rPr>
                <w:rFonts w:ascii="Arial" w:hAnsi="Arial" w:cs="Arial"/>
                <w:sz w:val="22"/>
              </w:rPr>
            </w:pPr>
          </w:p>
        </w:tc>
      </w:tr>
      <w:tr w:rsidR="0011701E" w:rsidRPr="00E0712A" w14:paraId="65825589" w14:textId="77777777" w:rsidTr="00A600DD">
        <w:trPr>
          <w:trHeight w:val="283"/>
          <w:jc w:val="center"/>
        </w:trPr>
        <w:tc>
          <w:tcPr>
            <w:tcW w:w="135" w:type="dxa"/>
            <w:tcBorders>
              <w:left w:val="single" w:sz="4" w:space="0" w:color="auto"/>
            </w:tcBorders>
            <w:shd w:val="clear" w:color="auto" w:fill="auto"/>
          </w:tcPr>
          <w:p w14:paraId="613280FC" w14:textId="77777777" w:rsidR="0011701E" w:rsidRPr="00E0712A" w:rsidRDefault="0011701E" w:rsidP="0011701E"/>
        </w:tc>
        <w:tc>
          <w:tcPr>
            <w:tcW w:w="4204" w:type="dxa"/>
            <w:gridSpan w:val="19"/>
            <w:shd w:val="clear" w:color="auto" w:fill="auto"/>
            <w:vAlign w:val="center"/>
          </w:tcPr>
          <w:p w14:paraId="698B22EE" w14:textId="77777777" w:rsidR="0011701E" w:rsidRPr="00E0712A" w:rsidRDefault="0011701E" w:rsidP="0011701E">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19C7E712"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4F85284" w14:textId="77777777" w:rsidR="0011701E" w:rsidRPr="00E0712A" w:rsidRDefault="0011701E" w:rsidP="00A23946">
            <w:pPr>
              <w:snapToGrid w:val="0"/>
              <w:rPr>
                <w:rFonts w:ascii="Arial" w:hAnsi="Arial" w:cs="Arial"/>
                <w:sz w:val="22"/>
              </w:rPr>
            </w:pPr>
          </w:p>
        </w:tc>
      </w:tr>
      <w:tr w:rsidR="0011701E" w:rsidRPr="00E0712A" w14:paraId="6E9934B9" w14:textId="77777777" w:rsidTr="0011701E">
        <w:trPr>
          <w:trHeight w:hRule="exact" w:val="60"/>
          <w:jc w:val="center"/>
        </w:trPr>
        <w:tc>
          <w:tcPr>
            <w:tcW w:w="135" w:type="dxa"/>
            <w:tcBorders>
              <w:left w:val="single" w:sz="4" w:space="0" w:color="auto"/>
            </w:tcBorders>
            <w:shd w:val="clear" w:color="auto" w:fill="auto"/>
          </w:tcPr>
          <w:p w14:paraId="541862D4"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469434BC"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3EB7E258"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2F731FD7" w14:textId="77777777" w:rsidR="0011701E" w:rsidRPr="00E0712A" w:rsidRDefault="0011701E" w:rsidP="00A23946">
            <w:pPr>
              <w:snapToGrid w:val="0"/>
              <w:rPr>
                <w:rFonts w:ascii="Arial" w:hAnsi="Arial" w:cs="Arial"/>
                <w:sz w:val="22"/>
              </w:rPr>
            </w:pPr>
          </w:p>
        </w:tc>
      </w:tr>
      <w:tr w:rsidR="0011701E" w:rsidRPr="00E0712A" w14:paraId="6E68EF46" w14:textId="77777777" w:rsidTr="00A600DD">
        <w:trPr>
          <w:trHeight w:val="283"/>
          <w:jc w:val="center"/>
        </w:trPr>
        <w:tc>
          <w:tcPr>
            <w:tcW w:w="135" w:type="dxa"/>
            <w:tcBorders>
              <w:left w:val="single" w:sz="4" w:space="0" w:color="auto"/>
            </w:tcBorders>
            <w:shd w:val="clear" w:color="auto" w:fill="auto"/>
          </w:tcPr>
          <w:p w14:paraId="0688913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40370BE6" w14:textId="77777777" w:rsidR="0011701E" w:rsidRPr="00E0712A" w:rsidRDefault="0011701E" w:rsidP="0011701E">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AD03D24"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41C6459A" w14:textId="77777777" w:rsidR="0011701E" w:rsidRPr="00E0712A" w:rsidRDefault="0011701E" w:rsidP="00A23946">
            <w:pPr>
              <w:snapToGrid w:val="0"/>
              <w:rPr>
                <w:rFonts w:ascii="Arial" w:hAnsi="Arial" w:cs="Arial"/>
                <w:sz w:val="22"/>
              </w:rPr>
            </w:pPr>
          </w:p>
        </w:tc>
      </w:tr>
      <w:tr w:rsidR="0011701E" w:rsidRPr="00E0712A" w14:paraId="5DE5A7A8" w14:textId="77777777" w:rsidTr="0011701E">
        <w:trPr>
          <w:trHeight w:hRule="exact" w:val="60"/>
          <w:jc w:val="center"/>
        </w:trPr>
        <w:tc>
          <w:tcPr>
            <w:tcW w:w="135" w:type="dxa"/>
            <w:tcBorders>
              <w:left w:val="single" w:sz="4" w:space="0" w:color="auto"/>
            </w:tcBorders>
            <w:shd w:val="clear" w:color="auto" w:fill="auto"/>
          </w:tcPr>
          <w:p w14:paraId="4AB03176"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4665E6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4640436D" w14:textId="77777777" w:rsidR="0011701E" w:rsidRPr="00E0712A" w:rsidRDefault="0011701E" w:rsidP="0011701E"/>
        </w:tc>
        <w:tc>
          <w:tcPr>
            <w:tcW w:w="130" w:type="dxa"/>
            <w:tcBorders>
              <w:right w:val="single" w:sz="4" w:space="0" w:color="auto"/>
            </w:tcBorders>
            <w:shd w:val="clear" w:color="auto" w:fill="auto"/>
          </w:tcPr>
          <w:p w14:paraId="2A67744E" w14:textId="77777777" w:rsidR="0011701E" w:rsidRPr="00E0712A" w:rsidRDefault="0011701E" w:rsidP="00A23946">
            <w:pPr>
              <w:snapToGrid w:val="0"/>
              <w:rPr>
                <w:rFonts w:ascii="Arial" w:hAnsi="Arial" w:cs="Arial"/>
                <w:sz w:val="22"/>
              </w:rPr>
            </w:pPr>
          </w:p>
        </w:tc>
      </w:tr>
      <w:tr w:rsidR="0011701E" w:rsidRPr="00E0712A" w14:paraId="0114BCCF" w14:textId="77777777" w:rsidTr="00A600DD">
        <w:trPr>
          <w:trHeight w:val="283"/>
          <w:jc w:val="center"/>
        </w:trPr>
        <w:tc>
          <w:tcPr>
            <w:tcW w:w="135" w:type="dxa"/>
            <w:tcBorders>
              <w:left w:val="single" w:sz="4" w:space="0" w:color="auto"/>
            </w:tcBorders>
            <w:shd w:val="clear" w:color="auto" w:fill="auto"/>
          </w:tcPr>
          <w:p w14:paraId="4E5DB145" w14:textId="77777777" w:rsidR="0011701E" w:rsidRPr="00E0712A" w:rsidRDefault="0011701E" w:rsidP="0011701E"/>
        </w:tc>
        <w:tc>
          <w:tcPr>
            <w:tcW w:w="1776" w:type="dxa"/>
            <w:shd w:val="clear" w:color="auto" w:fill="auto"/>
            <w:vAlign w:val="center"/>
          </w:tcPr>
          <w:p w14:paraId="7B668AB7" w14:textId="77777777" w:rsidR="0011701E" w:rsidRPr="00E0712A" w:rsidRDefault="0011701E" w:rsidP="0011701E">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7E488D7"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05626B6A"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BBF63AD" w14:textId="77777777" w:rsidR="0011701E" w:rsidRPr="00E0712A" w:rsidRDefault="0011701E" w:rsidP="00A23946">
            <w:pPr>
              <w:snapToGrid w:val="0"/>
              <w:rPr>
                <w:rFonts w:ascii="Arial" w:hAnsi="Arial" w:cs="Arial"/>
                <w:sz w:val="22"/>
              </w:rPr>
            </w:pPr>
          </w:p>
        </w:tc>
        <w:tc>
          <w:tcPr>
            <w:tcW w:w="77" w:type="dxa"/>
            <w:tcBorders>
              <w:left w:val="single" w:sz="4" w:space="0" w:color="000000"/>
            </w:tcBorders>
            <w:shd w:val="clear" w:color="auto" w:fill="auto"/>
          </w:tcPr>
          <w:p w14:paraId="685FB717"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AFFE5FE"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2705B0"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11DE32"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85F2EA"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C4D12E" w14:textId="77777777" w:rsidR="0011701E" w:rsidRPr="00E0712A" w:rsidRDefault="0011701E"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249980D8" w14:textId="77777777" w:rsidR="0011701E" w:rsidRPr="00E0712A" w:rsidRDefault="0011701E"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2FF09B9D" w14:textId="77777777" w:rsidR="0011701E" w:rsidRPr="00E0712A" w:rsidRDefault="0011701E"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C8E91E7" w14:textId="77777777" w:rsidR="0011701E" w:rsidRPr="00E0712A" w:rsidRDefault="0011701E"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448029C7" w14:textId="77777777" w:rsidR="0011701E" w:rsidRPr="00E0712A" w:rsidRDefault="0011701E" w:rsidP="0011701E">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03CF8F7D"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CC059DE" w14:textId="77777777" w:rsidR="0011701E" w:rsidRPr="00E0712A" w:rsidRDefault="0011701E"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A4480FA" w14:textId="77777777" w:rsidR="0011701E" w:rsidRPr="00E0712A" w:rsidRDefault="0011701E" w:rsidP="00A23946">
            <w:pPr>
              <w:snapToGrid w:val="0"/>
              <w:rPr>
                <w:rFonts w:ascii="Arial" w:hAnsi="Arial" w:cs="Arial"/>
                <w:sz w:val="22"/>
              </w:rPr>
            </w:pPr>
          </w:p>
        </w:tc>
      </w:tr>
      <w:tr w:rsidR="0011701E" w:rsidRPr="00E0712A" w14:paraId="1019E969" w14:textId="77777777" w:rsidTr="0011701E">
        <w:trPr>
          <w:trHeight w:hRule="exact" w:val="60"/>
          <w:jc w:val="center"/>
        </w:trPr>
        <w:tc>
          <w:tcPr>
            <w:tcW w:w="135" w:type="dxa"/>
            <w:tcBorders>
              <w:left w:val="single" w:sz="4" w:space="0" w:color="auto"/>
            </w:tcBorders>
            <w:shd w:val="clear" w:color="auto" w:fill="auto"/>
          </w:tcPr>
          <w:p w14:paraId="139BF757" w14:textId="77777777" w:rsidR="0011701E" w:rsidRPr="00E0712A" w:rsidRDefault="0011701E" w:rsidP="0011701E"/>
        </w:tc>
        <w:tc>
          <w:tcPr>
            <w:tcW w:w="4513" w:type="dxa"/>
            <w:gridSpan w:val="22"/>
            <w:shd w:val="clear" w:color="auto" w:fill="auto"/>
            <w:vAlign w:val="center"/>
          </w:tcPr>
          <w:p w14:paraId="616C898A" w14:textId="77777777" w:rsidR="0011701E" w:rsidRPr="00E0712A" w:rsidRDefault="0011701E" w:rsidP="0011701E">
            <w:pPr>
              <w:jc w:val="left"/>
            </w:pPr>
          </w:p>
        </w:tc>
        <w:tc>
          <w:tcPr>
            <w:tcW w:w="4921" w:type="dxa"/>
            <w:gridSpan w:val="31"/>
            <w:shd w:val="clear" w:color="auto" w:fill="auto"/>
          </w:tcPr>
          <w:p w14:paraId="1BE55CAC"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4920F313" w14:textId="77777777" w:rsidR="0011701E" w:rsidRPr="00E0712A" w:rsidRDefault="0011701E" w:rsidP="00A23946">
            <w:pPr>
              <w:snapToGrid w:val="0"/>
              <w:rPr>
                <w:rFonts w:ascii="Arial" w:hAnsi="Arial" w:cs="Arial"/>
                <w:sz w:val="22"/>
              </w:rPr>
            </w:pPr>
          </w:p>
        </w:tc>
      </w:tr>
      <w:tr w:rsidR="0011701E" w:rsidRPr="00E0712A" w14:paraId="42E81593" w14:textId="77777777" w:rsidTr="00A600DD">
        <w:trPr>
          <w:trHeight w:val="283"/>
          <w:jc w:val="center"/>
        </w:trPr>
        <w:tc>
          <w:tcPr>
            <w:tcW w:w="135" w:type="dxa"/>
            <w:tcBorders>
              <w:left w:val="single" w:sz="4" w:space="0" w:color="auto"/>
            </w:tcBorders>
            <w:shd w:val="clear" w:color="auto" w:fill="auto"/>
          </w:tcPr>
          <w:p w14:paraId="4D1C1BE3" w14:textId="77777777" w:rsidR="0011701E" w:rsidRPr="00E0712A" w:rsidRDefault="0011701E" w:rsidP="00A23946">
            <w:pPr>
              <w:snapToGrid w:val="0"/>
              <w:rPr>
                <w:rFonts w:ascii="Arial" w:hAnsi="Arial" w:cs="Arial"/>
                <w:sz w:val="22"/>
              </w:rPr>
            </w:pPr>
          </w:p>
        </w:tc>
        <w:tc>
          <w:tcPr>
            <w:tcW w:w="1776" w:type="dxa"/>
            <w:shd w:val="clear" w:color="auto" w:fill="auto"/>
            <w:vAlign w:val="center"/>
          </w:tcPr>
          <w:p w14:paraId="4A66BCE3" w14:textId="77777777" w:rsidR="0011701E" w:rsidRPr="00E0712A" w:rsidRDefault="0011701E" w:rsidP="0011701E">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6269401B"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ACD3E5F"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EDEB84D" w14:textId="77777777" w:rsidR="0011701E" w:rsidRPr="00E0712A" w:rsidRDefault="0011701E"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31512A21" w14:textId="77777777" w:rsidR="0011701E" w:rsidRPr="00E0712A" w:rsidRDefault="0011701E"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11CA0AC2" w14:textId="77777777" w:rsidR="0011701E" w:rsidRPr="00E0712A" w:rsidRDefault="0011701E"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F0B74FE" w14:textId="77777777" w:rsidR="0011701E" w:rsidRPr="00E0712A" w:rsidRDefault="0011701E" w:rsidP="0011701E">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4593F6CF" w14:textId="77777777" w:rsidR="0011701E" w:rsidRPr="00E0712A" w:rsidRDefault="0011701E" w:rsidP="0011701E">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70486D" w14:textId="77777777" w:rsidR="0011701E" w:rsidRPr="00E0712A" w:rsidRDefault="0011701E" w:rsidP="0011701E">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669766A5" w14:textId="77777777" w:rsidR="0011701E" w:rsidRPr="00E0712A" w:rsidRDefault="0011701E" w:rsidP="0011701E">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949BB1B" w14:textId="77777777" w:rsidR="0011701E" w:rsidRPr="00E0712A" w:rsidRDefault="0011701E" w:rsidP="0011701E">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C9BDB9D" w14:textId="77777777" w:rsidR="0011701E" w:rsidRPr="00E0712A" w:rsidRDefault="0011701E" w:rsidP="0011701E">
            <w:pPr>
              <w:rPr>
                <w:rFonts w:ascii="Arial" w:hAnsi="Arial" w:cs="Arial"/>
                <w:sz w:val="22"/>
              </w:rPr>
            </w:pPr>
          </w:p>
        </w:tc>
        <w:tc>
          <w:tcPr>
            <w:tcW w:w="1578" w:type="dxa"/>
            <w:gridSpan w:val="9"/>
            <w:tcBorders>
              <w:left w:val="single" w:sz="4" w:space="0" w:color="000000"/>
            </w:tcBorders>
            <w:shd w:val="clear" w:color="auto" w:fill="auto"/>
          </w:tcPr>
          <w:p w14:paraId="024509F4"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2D9B891E" w14:textId="77777777" w:rsidR="0011701E" w:rsidRPr="00E0712A" w:rsidRDefault="0011701E" w:rsidP="00A23946">
            <w:pPr>
              <w:snapToGrid w:val="0"/>
              <w:rPr>
                <w:rFonts w:ascii="Arial" w:hAnsi="Arial" w:cs="Arial"/>
                <w:sz w:val="22"/>
              </w:rPr>
            </w:pPr>
          </w:p>
        </w:tc>
      </w:tr>
      <w:tr w:rsidR="0011701E" w:rsidRPr="00E0712A" w14:paraId="2C82D17C"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C90726E" w14:textId="77777777" w:rsidR="0011701E" w:rsidRPr="00E0712A" w:rsidRDefault="0011701E" w:rsidP="0011701E">
            <w:pPr>
              <w:snapToGrid w:val="0"/>
              <w:jc w:val="left"/>
              <w:rPr>
                <w:rFonts w:ascii="Arial" w:hAnsi="Arial" w:cs="Arial"/>
                <w:sz w:val="22"/>
              </w:rPr>
            </w:pPr>
          </w:p>
        </w:tc>
      </w:tr>
      <w:tr w:rsidR="0011701E" w:rsidRPr="00E0712A" w14:paraId="6A9DF23F" w14:textId="77777777" w:rsidTr="00A600DD">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31AB4EA0" w14:textId="77777777" w:rsidR="0011701E" w:rsidRPr="00E0712A" w:rsidRDefault="0011701E" w:rsidP="0011701E"/>
        </w:tc>
        <w:tc>
          <w:tcPr>
            <w:tcW w:w="1776" w:type="dxa"/>
            <w:shd w:val="clear" w:color="auto" w:fill="auto"/>
            <w:vAlign w:val="center"/>
          </w:tcPr>
          <w:p w14:paraId="13F41C08" w14:textId="77777777" w:rsidR="0011701E" w:rsidRPr="00E0712A" w:rsidRDefault="0011701E" w:rsidP="0011701E">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6E41276"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A4EB2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FDDBFB6"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91077B8"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CD9613"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50334A3"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70733F8"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A619A5E"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D6BE9DB"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FF74B0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053409" w14:textId="77777777" w:rsidR="0011701E" w:rsidRPr="00E0712A" w:rsidRDefault="0011701E"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2BAA32D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B6CE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196967"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2ED7A2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B74B716"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A09D50"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7BFC321"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2ADA44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A830E3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C5C55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E2FDD77"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D4FEFAE"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6EAAAAB1"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4634941"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0FFE0D52"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051B9F0"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7A56FA09"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5C320E7"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9D2450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2AE711C"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9362407" w14:textId="77777777" w:rsidR="0011701E" w:rsidRPr="00E0712A" w:rsidRDefault="0011701E"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1D10E6E7"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tcPr>
          <w:p w14:paraId="2C76F4E6" w14:textId="77777777" w:rsidR="0011701E" w:rsidRPr="00E0712A" w:rsidRDefault="0011701E" w:rsidP="00A23946">
            <w:pPr>
              <w:snapToGrid w:val="0"/>
              <w:rPr>
                <w:rFonts w:ascii="Arial" w:hAnsi="Arial" w:cs="Arial"/>
                <w:sz w:val="22"/>
              </w:rPr>
            </w:pPr>
          </w:p>
        </w:tc>
      </w:tr>
      <w:tr w:rsidR="0011701E" w:rsidRPr="00E0712A" w14:paraId="21D36AC5"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8633ACB" w14:textId="77777777" w:rsidR="0011701E" w:rsidRPr="00E0712A" w:rsidRDefault="0011701E" w:rsidP="0011701E">
            <w:pPr>
              <w:snapToGrid w:val="0"/>
              <w:jc w:val="left"/>
              <w:rPr>
                <w:rFonts w:ascii="Arial" w:hAnsi="Arial" w:cs="Arial"/>
                <w:sz w:val="22"/>
              </w:rPr>
            </w:pPr>
          </w:p>
        </w:tc>
      </w:tr>
      <w:tr w:rsidR="0011701E" w:rsidRPr="00E0712A" w14:paraId="11D08E99"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46B3C60E" w14:textId="77777777" w:rsidR="0011701E" w:rsidRPr="00E0712A" w:rsidRDefault="0011701E" w:rsidP="0011701E"/>
        </w:tc>
        <w:tc>
          <w:tcPr>
            <w:tcW w:w="1776" w:type="dxa"/>
            <w:shd w:val="clear" w:color="auto" w:fill="auto"/>
            <w:vAlign w:val="center"/>
          </w:tcPr>
          <w:p w14:paraId="79C1F3A7" w14:textId="77777777" w:rsidR="0011701E" w:rsidRPr="00E0712A" w:rsidRDefault="0011701E" w:rsidP="0011701E">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0AD557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4B3889F"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68D1AEB"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4E4E9D6F"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8FA9307"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FE7360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40FA29F"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DE9B15"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4F04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213425C"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7E5A653" w14:textId="77777777" w:rsidR="0011701E" w:rsidRPr="00E0712A" w:rsidRDefault="0011701E"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702AB55C"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317C8A40" w14:textId="77777777" w:rsidR="0011701E" w:rsidRPr="0011701E" w:rsidRDefault="0011701E"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11701E" w:rsidRPr="00E0712A" w14:paraId="1F782B56" w14:textId="77777777" w:rsidTr="0011701E">
        <w:trPr>
          <w:jc w:val="center"/>
        </w:trPr>
        <w:tc>
          <w:tcPr>
            <w:tcW w:w="135" w:type="dxa"/>
            <w:tcBorders>
              <w:left w:val="single" w:sz="4" w:space="0" w:color="auto"/>
              <w:bottom w:val="single" w:sz="4" w:space="0" w:color="auto"/>
            </w:tcBorders>
            <w:shd w:val="clear" w:color="auto" w:fill="auto"/>
          </w:tcPr>
          <w:p w14:paraId="08FB32CA" w14:textId="77777777" w:rsidR="0011701E" w:rsidRPr="00E0712A" w:rsidRDefault="0011701E" w:rsidP="00A23946">
            <w:pPr>
              <w:snapToGrid w:val="0"/>
              <w:rPr>
                <w:rFonts w:ascii="Arial" w:hAnsi="Arial" w:cs="Arial"/>
                <w:sz w:val="6"/>
              </w:rPr>
            </w:pPr>
          </w:p>
        </w:tc>
        <w:tc>
          <w:tcPr>
            <w:tcW w:w="9434" w:type="dxa"/>
            <w:gridSpan w:val="53"/>
            <w:tcBorders>
              <w:bottom w:val="single" w:sz="4" w:space="0" w:color="auto"/>
            </w:tcBorders>
            <w:shd w:val="clear" w:color="auto" w:fill="auto"/>
          </w:tcPr>
          <w:p w14:paraId="27D8337F" w14:textId="77777777" w:rsidR="0011701E" w:rsidRPr="00E0712A" w:rsidRDefault="0011701E"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2C3C46E3" w14:textId="77777777" w:rsidR="0011701E" w:rsidRPr="00E0712A" w:rsidRDefault="0011701E" w:rsidP="00A23946">
            <w:pPr>
              <w:snapToGrid w:val="0"/>
              <w:rPr>
                <w:rFonts w:ascii="Arial" w:hAnsi="Arial" w:cs="Arial"/>
                <w:sz w:val="6"/>
              </w:rPr>
            </w:pPr>
          </w:p>
        </w:tc>
      </w:tr>
    </w:tbl>
    <w:p w14:paraId="1A211C00" w14:textId="5E44C349" w:rsidR="0011701E" w:rsidRDefault="0011701E" w:rsidP="0011701E">
      <w:pPr>
        <w:ind w:left="360"/>
      </w:pPr>
    </w:p>
    <w:p w14:paraId="0F04B9B7" w14:textId="04405931" w:rsidR="00855955" w:rsidRDefault="00855955" w:rsidP="00855955">
      <w:r w:rsidRPr="00855955">
        <w:t>Toutefois, le maître de l’ouvrage se libérera des sommes dues aux sous-traitants payés directement en en faisant porter les montants au crédit des comptes désignés dans les annexes, les avenants ou les actes spéciaux.</w:t>
      </w:r>
    </w:p>
    <w:p w14:paraId="33AA5EC7" w14:textId="77777777" w:rsidR="00F81C82" w:rsidRDefault="00F81C82" w:rsidP="00855955"/>
    <w:p w14:paraId="0D7A32DE" w14:textId="2A02D80E" w:rsidR="00F81C82" w:rsidRDefault="00F81C82" w:rsidP="00855955">
      <w:r w:rsidRPr="00F81C82">
        <w:t>La répartition de la rémunération pour chacun des membres du groupement solidaire ou conjoint est précisée en annexe 1 du présent AE.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8989E85"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58D5AE9D" w14:textId="7A6C1C2D" w:rsidR="00F81C82" w:rsidRPr="00A600DD" w:rsidRDefault="00F81C82" w:rsidP="00A23946">
            <w:pPr>
              <w:jc w:val="center"/>
              <w:rPr>
                <w:b/>
                <w:bCs/>
              </w:rPr>
            </w:pPr>
            <w:r w:rsidRPr="00240E05">
              <w:rPr>
                <w:b/>
                <w:bCs/>
              </w:rPr>
              <w:t>Cotraitant</w:t>
            </w:r>
            <w:r>
              <w:rPr>
                <w:b/>
                <w:bCs/>
              </w:rPr>
              <w:t xml:space="preserve"> 1</w:t>
            </w:r>
          </w:p>
        </w:tc>
      </w:tr>
      <w:tr w:rsidR="00F81C82" w:rsidRPr="00E0712A" w14:paraId="766ACAD5" w14:textId="77777777" w:rsidTr="00A23946">
        <w:trPr>
          <w:trHeight w:hRule="exact" w:val="60"/>
          <w:jc w:val="center"/>
        </w:trPr>
        <w:tc>
          <w:tcPr>
            <w:tcW w:w="135" w:type="dxa"/>
            <w:tcBorders>
              <w:top w:val="single" w:sz="4" w:space="0" w:color="auto"/>
              <w:left w:val="single" w:sz="4" w:space="0" w:color="auto"/>
            </w:tcBorders>
            <w:shd w:val="clear" w:color="auto" w:fill="auto"/>
          </w:tcPr>
          <w:p w14:paraId="320613D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E349399"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320F22A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09B16B37" w14:textId="77777777" w:rsidR="00F81C82" w:rsidRPr="00E0712A" w:rsidRDefault="00F81C82" w:rsidP="00A23946">
            <w:pPr>
              <w:snapToGrid w:val="0"/>
              <w:rPr>
                <w:rFonts w:ascii="Arial" w:hAnsi="Arial" w:cs="Arial"/>
              </w:rPr>
            </w:pPr>
          </w:p>
        </w:tc>
      </w:tr>
      <w:tr w:rsidR="00F81C82" w:rsidRPr="00E0712A" w14:paraId="0F77FD96" w14:textId="77777777" w:rsidTr="00A23946">
        <w:trPr>
          <w:trHeight w:val="283"/>
          <w:jc w:val="center"/>
        </w:trPr>
        <w:tc>
          <w:tcPr>
            <w:tcW w:w="135" w:type="dxa"/>
            <w:tcBorders>
              <w:left w:val="single" w:sz="4" w:space="0" w:color="auto"/>
            </w:tcBorders>
            <w:shd w:val="clear" w:color="auto" w:fill="auto"/>
          </w:tcPr>
          <w:p w14:paraId="79F453DF"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D429404"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6E35169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5B1C24F" w14:textId="77777777" w:rsidR="00F81C82" w:rsidRPr="00E0712A" w:rsidRDefault="00F81C82" w:rsidP="00A23946">
            <w:pPr>
              <w:snapToGrid w:val="0"/>
              <w:rPr>
                <w:rFonts w:ascii="Arial" w:hAnsi="Arial" w:cs="Arial"/>
                <w:sz w:val="22"/>
              </w:rPr>
            </w:pPr>
          </w:p>
        </w:tc>
      </w:tr>
      <w:tr w:rsidR="00F81C82" w:rsidRPr="00E0712A" w14:paraId="32F7DEE6" w14:textId="77777777" w:rsidTr="00A23946">
        <w:trPr>
          <w:trHeight w:hRule="exact" w:val="60"/>
          <w:jc w:val="center"/>
        </w:trPr>
        <w:tc>
          <w:tcPr>
            <w:tcW w:w="135" w:type="dxa"/>
            <w:tcBorders>
              <w:left w:val="single" w:sz="4" w:space="0" w:color="auto"/>
            </w:tcBorders>
            <w:shd w:val="clear" w:color="auto" w:fill="auto"/>
          </w:tcPr>
          <w:p w14:paraId="09480F67"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C83A6D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51A3E6A3"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7D3C9F8" w14:textId="77777777" w:rsidR="00F81C82" w:rsidRPr="00E0712A" w:rsidRDefault="00F81C82" w:rsidP="00A23946">
            <w:pPr>
              <w:snapToGrid w:val="0"/>
              <w:rPr>
                <w:rFonts w:ascii="Arial" w:hAnsi="Arial" w:cs="Arial"/>
                <w:sz w:val="22"/>
              </w:rPr>
            </w:pPr>
          </w:p>
        </w:tc>
      </w:tr>
      <w:tr w:rsidR="00F81C82" w:rsidRPr="00E0712A" w14:paraId="4CE51FE7" w14:textId="77777777" w:rsidTr="00A23946">
        <w:trPr>
          <w:trHeight w:val="283"/>
          <w:jc w:val="center"/>
        </w:trPr>
        <w:tc>
          <w:tcPr>
            <w:tcW w:w="135" w:type="dxa"/>
            <w:tcBorders>
              <w:left w:val="single" w:sz="4" w:space="0" w:color="auto"/>
            </w:tcBorders>
            <w:shd w:val="clear" w:color="auto" w:fill="auto"/>
          </w:tcPr>
          <w:p w14:paraId="6A2EF30C" w14:textId="77777777" w:rsidR="00F81C82" w:rsidRPr="00E0712A" w:rsidRDefault="00F81C82" w:rsidP="00A23946"/>
        </w:tc>
        <w:tc>
          <w:tcPr>
            <w:tcW w:w="4204" w:type="dxa"/>
            <w:gridSpan w:val="19"/>
            <w:shd w:val="clear" w:color="auto" w:fill="auto"/>
            <w:vAlign w:val="center"/>
          </w:tcPr>
          <w:p w14:paraId="262EF6DE"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72C15E8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F53CCCF" w14:textId="77777777" w:rsidR="00F81C82" w:rsidRPr="00E0712A" w:rsidRDefault="00F81C82" w:rsidP="00A23946">
            <w:pPr>
              <w:snapToGrid w:val="0"/>
              <w:rPr>
                <w:rFonts w:ascii="Arial" w:hAnsi="Arial" w:cs="Arial"/>
                <w:sz w:val="22"/>
              </w:rPr>
            </w:pPr>
          </w:p>
        </w:tc>
      </w:tr>
      <w:tr w:rsidR="00F81C82" w:rsidRPr="00E0712A" w14:paraId="0BA9229B" w14:textId="77777777" w:rsidTr="00A23946">
        <w:trPr>
          <w:trHeight w:hRule="exact" w:val="60"/>
          <w:jc w:val="center"/>
        </w:trPr>
        <w:tc>
          <w:tcPr>
            <w:tcW w:w="135" w:type="dxa"/>
            <w:tcBorders>
              <w:left w:val="single" w:sz="4" w:space="0" w:color="auto"/>
            </w:tcBorders>
            <w:shd w:val="clear" w:color="auto" w:fill="auto"/>
          </w:tcPr>
          <w:p w14:paraId="0D05C0C1"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0C06BCE"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60F4807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EF0819D" w14:textId="77777777" w:rsidR="00F81C82" w:rsidRPr="00E0712A" w:rsidRDefault="00F81C82" w:rsidP="00A23946">
            <w:pPr>
              <w:snapToGrid w:val="0"/>
              <w:rPr>
                <w:rFonts w:ascii="Arial" w:hAnsi="Arial" w:cs="Arial"/>
                <w:sz w:val="22"/>
              </w:rPr>
            </w:pPr>
          </w:p>
        </w:tc>
      </w:tr>
      <w:tr w:rsidR="00F81C82" w:rsidRPr="00E0712A" w14:paraId="5D9A0553" w14:textId="77777777" w:rsidTr="00A23946">
        <w:trPr>
          <w:trHeight w:val="283"/>
          <w:jc w:val="center"/>
        </w:trPr>
        <w:tc>
          <w:tcPr>
            <w:tcW w:w="135" w:type="dxa"/>
            <w:tcBorders>
              <w:left w:val="single" w:sz="4" w:space="0" w:color="auto"/>
            </w:tcBorders>
            <w:shd w:val="clear" w:color="auto" w:fill="auto"/>
          </w:tcPr>
          <w:p w14:paraId="72A13B1E"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E65F18D"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7F0673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CB59820" w14:textId="77777777" w:rsidR="00F81C82" w:rsidRPr="00E0712A" w:rsidRDefault="00F81C82" w:rsidP="00A23946">
            <w:pPr>
              <w:snapToGrid w:val="0"/>
              <w:rPr>
                <w:rFonts w:ascii="Arial" w:hAnsi="Arial" w:cs="Arial"/>
                <w:sz w:val="22"/>
              </w:rPr>
            </w:pPr>
          </w:p>
        </w:tc>
      </w:tr>
      <w:tr w:rsidR="00F81C82" w:rsidRPr="00E0712A" w14:paraId="1904158D" w14:textId="77777777" w:rsidTr="00A23946">
        <w:trPr>
          <w:trHeight w:hRule="exact" w:val="60"/>
          <w:jc w:val="center"/>
        </w:trPr>
        <w:tc>
          <w:tcPr>
            <w:tcW w:w="135" w:type="dxa"/>
            <w:tcBorders>
              <w:left w:val="single" w:sz="4" w:space="0" w:color="auto"/>
            </w:tcBorders>
            <w:shd w:val="clear" w:color="auto" w:fill="auto"/>
          </w:tcPr>
          <w:p w14:paraId="78CB2B2C"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5443803"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5259CD6" w14:textId="77777777" w:rsidR="00F81C82" w:rsidRPr="00E0712A" w:rsidRDefault="00F81C82" w:rsidP="00A23946"/>
        </w:tc>
        <w:tc>
          <w:tcPr>
            <w:tcW w:w="130" w:type="dxa"/>
            <w:tcBorders>
              <w:right w:val="single" w:sz="4" w:space="0" w:color="auto"/>
            </w:tcBorders>
            <w:shd w:val="clear" w:color="auto" w:fill="auto"/>
          </w:tcPr>
          <w:p w14:paraId="4EFE9E19" w14:textId="77777777" w:rsidR="00F81C82" w:rsidRPr="00E0712A" w:rsidRDefault="00F81C82" w:rsidP="00A23946">
            <w:pPr>
              <w:snapToGrid w:val="0"/>
              <w:rPr>
                <w:rFonts w:ascii="Arial" w:hAnsi="Arial" w:cs="Arial"/>
                <w:sz w:val="22"/>
              </w:rPr>
            </w:pPr>
          </w:p>
        </w:tc>
      </w:tr>
      <w:tr w:rsidR="00F81C82" w:rsidRPr="00E0712A" w14:paraId="7B145F53" w14:textId="77777777" w:rsidTr="00A23946">
        <w:trPr>
          <w:trHeight w:val="283"/>
          <w:jc w:val="center"/>
        </w:trPr>
        <w:tc>
          <w:tcPr>
            <w:tcW w:w="135" w:type="dxa"/>
            <w:tcBorders>
              <w:left w:val="single" w:sz="4" w:space="0" w:color="auto"/>
            </w:tcBorders>
            <w:shd w:val="clear" w:color="auto" w:fill="auto"/>
          </w:tcPr>
          <w:p w14:paraId="4CBB8E59" w14:textId="77777777" w:rsidR="00F81C82" w:rsidRPr="00E0712A" w:rsidRDefault="00F81C82" w:rsidP="00A23946"/>
        </w:tc>
        <w:tc>
          <w:tcPr>
            <w:tcW w:w="1776" w:type="dxa"/>
            <w:shd w:val="clear" w:color="auto" w:fill="auto"/>
            <w:vAlign w:val="center"/>
          </w:tcPr>
          <w:p w14:paraId="5250DB26"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2F4337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6D6672C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0E4F333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0F6D730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4E241B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6FFB41E"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AADA403"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279DB03"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D3C65A"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626D3060"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1E5D03C"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8723CDA"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119553BC"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28BA134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582B602"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28D2014" w14:textId="77777777" w:rsidR="00F81C82" w:rsidRPr="00E0712A" w:rsidRDefault="00F81C82" w:rsidP="00A23946">
            <w:pPr>
              <w:snapToGrid w:val="0"/>
              <w:rPr>
                <w:rFonts w:ascii="Arial" w:hAnsi="Arial" w:cs="Arial"/>
                <w:sz w:val="22"/>
              </w:rPr>
            </w:pPr>
          </w:p>
        </w:tc>
      </w:tr>
      <w:tr w:rsidR="00F81C82" w:rsidRPr="00E0712A" w14:paraId="32007DA3" w14:textId="77777777" w:rsidTr="00A23946">
        <w:trPr>
          <w:trHeight w:hRule="exact" w:val="60"/>
          <w:jc w:val="center"/>
        </w:trPr>
        <w:tc>
          <w:tcPr>
            <w:tcW w:w="135" w:type="dxa"/>
            <w:tcBorders>
              <w:left w:val="single" w:sz="4" w:space="0" w:color="auto"/>
            </w:tcBorders>
            <w:shd w:val="clear" w:color="auto" w:fill="auto"/>
          </w:tcPr>
          <w:p w14:paraId="5799FEF8" w14:textId="77777777" w:rsidR="00F81C82" w:rsidRPr="00E0712A" w:rsidRDefault="00F81C82" w:rsidP="00A23946"/>
        </w:tc>
        <w:tc>
          <w:tcPr>
            <w:tcW w:w="4513" w:type="dxa"/>
            <w:gridSpan w:val="22"/>
            <w:shd w:val="clear" w:color="auto" w:fill="auto"/>
            <w:vAlign w:val="center"/>
          </w:tcPr>
          <w:p w14:paraId="49D75EC3" w14:textId="77777777" w:rsidR="00F81C82" w:rsidRPr="00E0712A" w:rsidRDefault="00F81C82" w:rsidP="00A23946">
            <w:pPr>
              <w:jc w:val="left"/>
            </w:pPr>
          </w:p>
        </w:tc>
        <w:tc>
          <w:tcPr>
            <w:tcW w:w="4921" w:type="dxa"/>
            <w:gridSpan w:val="31"/>
            <w:shd w:val="clear" w:color="auto" w:fill="auto"/>
          </w:tcPr>
          <w:p w14:paraId="665B438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63B0A21" w14:textId="77777777" w:rsidR="00F81C82" w:rsidRPr="00E0712A" w:rsidRDefault="00F81C82" w:rsidP="00A23946">
            <w:pPr>
              <w:snapToGrid w:val="0"/>
              <w:rPr>
                <w:rFonts w:ascii="Arial" w:hAnsi="Arial" w:cs="Arial"/>
                <w:sz w:val="22"/>
              </w:rPr>
            </w:pPr>
          </w:p>
        </w:tc>
      </w:tr>
      <w:tr w:rsidR="00F81C82" w:rsidRPr="00E0712A" w14:paraId="09D12711" w14:textId="77777777" w:rsidTr="00A23946">
        <w:trPr>
          <w:trHeight w:val="283"/>
          <w:jc w:val="center"/>
        </w:trPr>
        <w:tc>
          <w:tcPr>
            <w:tcW w:w="135" w:type="dxa"/>
            <w:tcBorders>
              <w:left w:val="single" w:sz="4" w:space="0" w:color="auto"/>
            </w:tcBorders>
            <w:shd w:val="clear" w:color="auto" w:fill="auto"/>
          </w:tcPr>
          <w:p w14:paraId="57E0B46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2759341"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539F1B86"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19EFC7A3"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ECA7788"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5858628A"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1C92292"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2C401E19"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2CF5D81"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42EF1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ADAF4F0"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CF35BC6"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F14AACB"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6E93537"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4BAB6867" w14:textId="77777777" w:rsidR="00F81C82" w:rsidRPr="00E0712A" w:rsidRDefault="00F81C82" w:rsidP="00A23946">
            <w:pPr>
              <w:snapToGrid w:val="0"/>
              <w:rPr>
                <w:rFonts w:ascii="Arial" w:hAnsi="Arial" w:cs="Arial"/>
                <w:sz w:val="22"/>
              </w:rPr>
            </w:pPr>
          </w:p>
        </w:tc>
      </w:tr>
      <w:tr w:rsidR="00F81C82" w:rsidRPr="00E0712A" w14:paraId="690131E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D45D04" w14:textId="77777777" w:rsidR="00F81C82" w:rsidRPr="00E0712A" w:rsidRDefault="00F81C82" w:rsidP="00A23946">
            <w:pPr>
              <w:snapToGrid w:val="0"/>
              <w:jc w:val="left"/>
              <w:rPr>
                <w:rFonts w:ascii="Arial" w:hAnsi="Arial" w:cs="Arial"/>
                <w:sz w:val="22"/>
              </w:rPr>
            </w:pPr>
          </w:p>
        </w:tc>
      </w:tr>
      <w:tr w:rsidR="00F81C82" w:rsidRPr="00E0712A" w14:paraId="3BE157BA"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DE34CE4" w14:textId="77777777" w:rsidR="00F81C82" w:rsidRPr="00E0712A" w:rsidRDefault="00F81C82" w:rsidP="00A23946"/>
        </w:tc>
        <w:tc>
          <w:tcPr>
            <w:tcW w:w="1776" w:type="dxa"/>
            <w:shd w:val="clear" w:color="auto" w:fill="auto"/>
            <w:vAlign w:val="center"/>
          </w:tcPr>
          <w:p w14:paraId="4409C3F5"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45AF750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729846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EC85A3A"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73A269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CE6EEDB"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26621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31C17BA"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7C713F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B55929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CE59CF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FC3C86F"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4ED2B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9A5248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F76A9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4BD3E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60C7E6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85A5E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DF7BF2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46DF37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9221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D1C9AE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D6F3E8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FBE73E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871E51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46ECB0D"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2970527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5188788"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291440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F1BAE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C9C201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C87C29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F41B39D"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669458D0"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420080A" w14:textId="77777777" w:rsidR="00F81C82" w:rsidRPr="00E0712A" w:rsidRDefault="00F81C82" w:rsidP="00A23946">
            <w:pPr>
              <w:snapToGrid w:val="0"/>
              <w:rPr>
                <w:rFonts w:ascii="Arial" w:hAnsi="Arial" w:cs="Arial"/>
                <w:sz w:val="22"/>
              </w:rPr>
            </w:pPr>
          </w:p>
        </w:tc>
      </w:tr>
      <w:tr w:rsidR="00F81C82" w:rsidRPr="00E0712A" w14:paraId="4CFF2367"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EEF4A38" w14:textId="77777777" w:rsidR="00F81C82" w:rsidRPr="00E0712A" w:rsidRDefault="00F81C82" w:rsidP="00A23946">
            <w:pPr>
              <w:snapToGrid w:val="0"/>
              <w:jc w:val="left"/>
              <w:rPr>
                <w:rFonts w:ascii="Arial" w:hAnsi="Arial" w:cs="Arial"/>
                <w:sz w:val="22"/>
              </w:rPr>
            </w:pPr>
          </w:p>
        </w:tc>
      </w:tr>
      <w:tr w:rsidR="00F81C82" w:rsidRPr="00E0712A" w14:paraId="341940EC"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72FE172F" w14:textId="77777777" w:rsidR="00F81C82" w:rsidRPr="00E0712A" w:rsidRDefault="00F81C82" w:rsidP="00A23946"/>
        </w:tc>
        <w:tc>
          <w:tcPr>
            <w:tcW w:w="1776" w:type="dxa"/>
            <w:shd w:val="clear" w:color="auto" w:fill="auto"/>
            <w:vAlign w:val="center"/>
          </w:tcPr>
          <w:p w14:paraId="18CC4E1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0DC0D3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4F4AAF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94E81A4"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D0633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C7B31E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D35A3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DCBCEB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EC6F456"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198729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071D61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A2FF1A5"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4C56425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243C3064"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6717011F" w14:textId="77777777" w:rsidTr="00A23946">
        <w:trPr>
          <w:jc w:val="center"/>
        </w:trPr>
        <w:tc>
          <w:tcPr>
            <w:tcW w:w="135" w:type="dxa"/>
            <w:tcBorders>
              <w:left w:val="single" w:sz="4" w:space="0" w:color="auto"/>
              <w:bottom w:val="single" w:sz="4" w:space="0" w:color="auto"/>
            </w:tcBorders>
            <w:shd w:val="clear" w:color="auto" w:fill="auto"/>
          </w:tcPr>
          <w:p w14:paraId="47DC7A5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04E6F49"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C104440" w14:textId="77777777" w:rsidR="00F81C82" w:rsidRPr="00E0712A" w:rsidRDefault="00F81C82" w:rsidP="00A23946">
            <w:pPr>
              <w:snapToGrid w:val="0"/>
              <w:rPr>
                <w:rFonts w:ascii="Arial" w:hAnsi="Arial" w:cs="Arial"/>
                <w:sz w:val="6"/>
              </w:rPr>
            </w:pPr>
          </w:p>
        </w:tc>
      </w:tr>
    </w:tbl>
    <w:p w14:paraId="4A2749CE" w14:textId="604750EE"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38851B6A"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7892F31A" w14:textId="054F481A" w:rsidR="00F81C82" w:rsidRPr="00A600DD" w:rsidRDefault="00F81C82" w:rsidP="00A23946">
            <w:pPr>
              <w:jc w:val="center"/>
              <w:rPr>
                <w:b/>
                <w:bCs/>
              </w:rPr>
            </w:pPr>
            <w:r w:rsidRPr="00240E05">
              <w:rPr>
                <w:b/>
                <w:bCs/>
              </w:rPr>
              <w:lastRenderedPageBreak/>
              <w:t>Cotraitant</w:t>
            </w:r>
            <w:r>
              <w:rPr>
                <w:b/>
                <w:bCs/>
              </w:rPr>
              <w:t xml:space="preserve"> 2</w:t>
            </w:r>
          </w:p>
        </w:tc>
      </w:tr>
      <w:tr w:rsidR="00F81C82" w:rsidRPr="00E0712A" w14:paraId="77050490" w14:textId="77777777" w:rsidTr="00A23946">
        <w:trPr>
          <w:trHeight w:hRule="exact" w:val="60"/>
          <w:jc w:val="center"/>
        </w:trPr>
        <w:tc>
          <w:tcPr>
            <w:tcW w:w="135" w:type="dxa"/>
            <w:tcBorders>
              <w:top w:val="single" w:sz="4" w:space="0" w:color="auto"/>
              <w:left w:val="single" w:sz="4" w:space="0" w:color="auto"/>
            </w:tcBorders>
            <w:shd w:val="clear" w:color="auto" w:fill="auto"/>
          </w:tcPr>
          <w:p w14:paraId="65798BC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02F4E63B"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0831261A"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08F5D8E" w14:textId="77777777" w:rsidR="00F81C82" w:rsidRPr="00E0712A" w:rsidRDefault="00F81C82" w:rsidP="00A23946">
            <w:pPr>
              <w:snapToGrid w:val="0"/>
              <w:rPr>
                <w:rFonts w:ascii="Arial" w:hAnsi="Arial" w:cs="Arial"/>
              </w:rPr>
            </w:pPr>
          </w:p>
        </w:tc>
      </w:tr>
      <w:tr w:rsidR="00F81C82" w:rsidRPr="00E0712A" w14:paraId="17537557" w14:textId="77777777" w:rsidTr="00A23946">
        <w:trPr>
          <w:trHeight w:val="283"/>
          <w:jc w:val="center"/>
        </w:trPr>
        <w:tc>
          <w:tcPr>
            <w:tcW w:w="135" w:type="dxa"/>
            <w:tcBorders>
              <w:left w:val="single" w:sz="4" w:space="0" w:color="auto"/>
            </w:tcBorders>
            <w:shd w:val="clear" w:color="auto" w:fill="auto"/>
          </w:tcPr>
          <w:p w14:paraId="168D0020"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A4A902F"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98A3CA1"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744D95C" w14:textId="77777777" w:rsidR="00F81C82" w:rsidRPr="00E0712A" w:rsidRDefault="00F81C82" w:rsidP="00A23946">
            <w:pPr>
              <w:snapToGrid w:val="0"/>
              <w:rPr>
                <w:rFonts w:ascii="Arial" w:hAnsi="Arial" w:cs="Arial"/>
                <w:sz w:val="22"/>
              </w:rPr>
            </w:pPr>
          </w:p>
        </w:tc>
      </w:tr>
      <w:tr w:rsidR="00F81C82" w:rsidRPr="00E0712A" w14:paraId="57763877" w14:textId="77777777" w:rsidTr="00A23946">
        <w:trPr>
          <w:trHeight w:hRule="exact" w:val="60"/>
          <w:jc w:val="center"/>
        </w:trPr>
        <w:tc>
          <w:tcPr>
            <w:tcW w:w="135" w:type="dxa"/>
            <w:tcBorders>
              <w:left w:val="single" w:sz="4" w:space="0" w:color="auto"/>
            </w:tcBorders>
            <w:shd w:val="clear" w:color="auto" w:fill="auto"/>
          </w:tcPr>
          <w:p w14:paraId="77C9590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26A4EB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35BB52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04162C0" w14:textId="77777777" w:rsidR="00F81C82" w:rsidRPr="00E0712A" w:rsidRDefault="00F81C82" w:rsidP="00A23946">
            <w:pPr>
              <w:snapToGrid w:val="0"/>
              <w:rPr>
                <w:rFonts w:ascii="Arial" w:hAnsi="Arial" w:cs="Arial"/>
                <w:sz w:val="22"/>
              </w:rPr>
            </w:pPr>
          </w:p>
        </w:tc>
      </w:tr>
      <w:tr w:rsidR="00F81C82" w:rsidRPr="00E0712A" w14:paraId="424B11FC" w14:textId="77777777" w:rsidTr="00A23946">
        <w:trPr>
          <w:trHeight w:val="283"/>
          <w:jc w:val="center"/>
        </w:trPr>
        <w:tc>
          <w:tcPr>
            <w:tcW w:w="135" w:type="dxa"/>
            <w:tcBorders>
              <w:left w:val="single" w:sz="4" w:space="0" w:color="auto"/>
            </w:tcBorders>
            <w:shd w:val="clear" w:color="auto" w:fill="auto"/>
          </w:tcPr>
          <w:p w14:paraId="6D610977" w14:textId="77777777" w:rsidR="00F81C82" w:rsidRPr="00E0712A" w:rsidRDefault="00F81C82" w:rsidP="00A23946"/>
        </w:tc>
        <w:tc>
          <w:tcPr>
            <w:tcW w:w="4204" w:type="dxa"/>
            <w:gridSpan w:val="19"/>
            <w:shd w:val="clear" w:color="auto" w:fill="auto"/>
            <w:vAlign w:val="center"/>
          </w:tcPr>
          <w:p w14:paraId="3EB50B13"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4276A0A8"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5BFE352E" w14:textId="77777777" w:rsidR="00F81C82" w:rsidRPr="00E0712A" w:rsidRDefault="00F81C82" w:rsidP="00A23946">
            <w:pPr>
              <w:snapToGrid w:val="0"/>
              <w:rPr>
                <w:rFonts w:ascii="Arial" w:hAnsi="Arial" w:cs="Arial"/>
                <w:sz w:val="22"/>
              </w:rPr>
            </w:pPr>
          </w:p>
        </w:tc>
      </w:tr>
      <w:tr w:rsidR="00F81C82" w:rsidRPr="00E0712A" w14:paraId="61906186" w14:textId="77777777" w:rsidTr="00A23946">
        <w:trPr>
          <w:trHeight w:hRule="exact" w:val="60"/>
          <w:jc w:val="center"/>
        </w:trPr>
        <w:tc>
          <w:tcPr>
            <w:tcW w:w="135" w:type="dxa"/>
            <w:tcBorders>
              <w:left w:val="single" w:sz="4" w:space="0" w:color="auto"/>
            </w:tcBorders>
            <w:shd w:val="clear" w:color="auto" w:fill="auto"/>
          </w:tcPr>
          <w:p w14:paraId="54FDB6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43F0CB0"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1D6733D"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B0FA096" w14:textId="77777777" w:rsidR="00F81C82" w:rsidRPr="00E0712A" w:rsidRDefault="00F81C82" w:rsidP="00A23946">
            <w:pPr>
              <w:snapToGrid w:val="0"/>
              <w:rPr>
                <w:rFonts w:ascii="Arial" w:hAnsi="Arial" w:cs="Arial"/>
                <w:sz w:val="22"/>
              </w:rPr>
            </w:pPr>
          </w:p>
        </w:tc>
      </w:tr>
      <w:tr w:rsidR="00F81C82" w:rsidRPr="00E0712A" w14:paraId="4C982DD5" w14:textId="77777777" w:rsidTr="00A23946">
        <w:trPr>
          <w:trHeight w:val="283"/>
          <w:jc w:val="center"/>
        </w:trPr>
        <w:tc>
          <w:tcPr>
            <w:tcW w:w="135" w:type="dxa"/>
            <w:tcBorders>
              <w:left w:val="single" w:sz="4" w:space="0" w:color="auto"/>
            </w:tcBorders>
            <w:shd w:val="clear" w:color="auto" w:fill="auto"/>
          </w:tcPr>
          <w:p w14:paraId="7AFA3302"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B83D20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3B1E468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84114B" w14:textId="77777777" w:rsidR="00F81C82" w:rsidRPr="00E0712A" w:rsidRDefault="00F81C82" w:rsidP="00A23946">
            <w:pPr>
              <w:snapToGrid w:val="0"/>
              <w:rPr>
                <w:rFonts w:ascii="Arial" w:hAnsi="Arial" w:cs="Arial"/>
                <w:sz w:val="22"/>
              </w:rPr>
            </w:pPr>
          </w:p>
        </w:tc>
      </w:tr>
      <w:tr w:rsidR="00F81C82" w:rsidRPr="00E0712A" w14:paraId="76A38628" w14:textId="77777777" w:rsidTr="00A23946">
        <w:trPr>
          <w:trHeight w:hRule="exact" w:val="60"/>
          <w:jc w:val="center"/>
        </w:trPr>
        <w:tc>
          <w:tcPr>
            <w:tcW w:w="135" w:type="dxa"/>
            <w:tcBorders>
              <w:left w:val="single" w:sz="4" w:space="0" w:color="auto"/>
            </w:tcBorders>
            <w:shd w:val="clear" w:color="auto" w:fill="auto"/>
          </w:tcPr>
          <w:p w14:paraId="052318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E5F669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CF0B3D0" w14:textId="77777777" w:rsidR="00F81C82" w:rsidRPr="00E0712A" w:rsidRDefault="00F81C82" w:rsidP="00A23946"/>
        </w:tc>
        <w:tc>
          <w:tcPr>
            <w:tcW w:w="130" w:type="dxa"/>
            <w:tcBorders>
              <w:right w:val="single" w:sz="4" w:space="0" w:color="auto"/>
            </w:tcBorders>
            <w:shd w:val="clear" w:color="auto" w:fill="auto"/>
          </w:tcPr>
          <w:p w14:paraId="592EE211" w14:textId="77777777" w:rsidR="00F81C82" w:rsidRPr="00E0712A" w:rsidRDefault="00F81C82" w:rsidP="00A23946">
            <w:pPr>
              <w:snapToGrid w:val="0"/>
              <w:rPr>
                <w:rFonts w:ascii="Arial" w:hAnsi="Arial" w:cs="Arial"/>
                <w:sz w:val="22"/>
              </w:rPr>
            </w:pPr>
          </w:p>
        </w:tc>
      </w:tr>
      <w:tr w:rsidR="00F81C82" w:rsidRPr="00E0712A" w14:paraId="19E96133" w14:textId="77777777" w:rsidTr="00A23946">
        <w:trPr>
          <w:trHeight w:val="283"/>
          <w:jc w:val="center"/>
        </w:trPr>
        <w:tc>
          <w:tcPr>
            <w:tcW w:w="135" w:type="dxa"/>
            <w:tcBorders>
              <w:left w:val="single" w:sz="4" w:space="0" w:color="auto"/>
            </w:tcBorders>
            <w:shd w:val="clear" w:color="auto" w:fill="auto"/>
          </w:tcPr>
          <w:p w14:paraId="7A5EA084" w14:textId="77777777" w:rsidR="00F81C82" w:rsidRPr="00E0712A" w:rsidRDefault="00F81C82" w:rsidP="00A23946"/>
        </w:tc>
        <w:tc>
          <w:tcPr>
            <w:tcW w:w="1776" w:type="dxa"/>
            <w:shd w:val="clear" w:color="auto" w:fill="auto"/>
            <w:vAlign w:val="center"/>
          </w:tcPr>
          <w:p w14:paraId="1B40EF0D"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51F8C6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594A17"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A7C40E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D3A581"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8124CC"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26D854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E9E75C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018C7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1B9D1BF"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0B0445C"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53B4B34"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1EC0C2D7"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3FF6761"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582DD3B2"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11F3D3C"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567D2460" w14:textId="77777777" w:rsidR="00F81C82" w:rsidRPr="00E0712A" w:rsidRDefault="00F81C82" w:rsidP="00A23946">
            <w:pPr>
              <w:snapToGrid w:val="0"/>
              <w:rPr>
                <w:rFonts w:ascii="Arial" w:hAnsi="Arial" w:cs="Arial"/>
                <w:sz w:val="22"/>
              </w:rPr>
            </w:pPr>
          </w:p>
        </w:tc>
      </w:tr>
      <w:tr w:rsidR="00F81C82" w:rsidRPr="00E0712A" w14:paraId="3CE591D7" w14:textId="77777777" w:rsidTr="00A23946">
        <w:trPr>
          <w:trHeight w:hRule="exact" w:val="60"/>
          <w:jc w:val="center"/>
        </w:trPr>
        <w:tc>
          <w:tcPr>
            <w:tcW w:w="135" w:type="dxa"/>
            <w:tcBorders>
              <w:left w:val="single" w:sz="4" w:space="0" w:color="auto"/>
            </w:tcBorders>
            <w:shd w:val="clear" w:color="auto" w:fill="auto"/>
          </w:tcPr>
          <w:p w14:paraId="2942B1B4" w14:textId="77777777" w:rsidR="00F81C82" w:rsidRPr="00E0712A" w:rsidRDefault="00F81C82" w:rsidP="00A23946"/>
        </w:tc>
        <w:tc>
          <w:tcPr>
            <w:tcW w:w="4513" w:type="dxa"/>
            <w:gridSpan w:val="22"/>
            <w:shd w:val="clear" w:color="auto" w:fill="auto"/>
            <w:vAlign w:val="center"/>
          </w:tcPr>
          <w:p w14:paraId="7EA80780" w14:textId="77777777" w:rsidR="00F81C82" w:rsidRPr="00E0712A" w:rsidRDefault="00F81C82" w:rsidP="00A23946">
            <w:pPr>
              <w:jc w:val="left"/>
            </w:pPr>
          </w:p>
        </w:tc>
        <w:tc>
          <w:tcPr>
            <w:tcW w:w="4921" w:type="dxa"/>
            <w:gridSpan w:val="31"/>
            <w:shd w:val="clear" w:color="auto" w:fill="auto"/>
          </w:tcPr>
          <w:p w14:paraId="0F34B3C9"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3E1EA47" w14:textId="77777777" w:rsidR="00F81C82" w:rsidRPr="00E0712A" w:rsidRDefault="00F81C82" w:rsidP="00A23946">
            <w:pPr>
              <w:snapToGrid w:val="0"/>
              <w:rPr>
                <w:rFonts w:ascii="Arial" w:hAnsi="Arial" w:cs="Arial"/>
                <w:sz w:val="22"/>
              </w:rPr>
            </w:pPr>
          </w:p>
        </w:tc>
      </w:tr>
      <w:tr w:rsidR="00F81C82" w:rsidRPr="00E0712A" w14:paraId="63884FFF" w14:textId="77777777" w:rsidTr="00A23946">
        <w:trPr>
          <w:trHeight w:val="283"/>
          <w:jc w:val="center"/>
        </w:trPr>
        <w:tc>
          <w:tcPr>
            <w:tcW w:w="135" w:type="dxa"/>
            <w:tcBorders>
              <w:left w:val="single" w:sz="4" w:space="0" w:color="auto"/>
            </w:tcBorders>
            <w:shd w:val="clear" w:color="auto" w:fill="auto"/>
          </w:tcPr>
          <w:p w14:paraId="4E18BC3F"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25FAA03E"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1AE23ED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490BF06"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FFD46F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2990A7C"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24342844"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7FF97DC9"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15B73FE"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4C7DA75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0B8AC806"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66283FDB"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1269ECF"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31A73468"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6923F03" w14:textId="77777777" w:rsidR="00F81C82" w:rsidRPr="00E0712A" w:rsidRDefault="00F81C82" w:rsidP="00A23946">
            <w:pPr>
              <w:snapToGrid w:val="0"/>
              <w:rPr>
                <w:rFonts w:ascii="Arial" w:hAnsi="Arial" w:cs="Arial"/>
                <w:sz w:val="22"/>
              </w:rPr>
            </w:pPr>
          </w:p>
        </w:tc>
      </w:tr>
      <w:tr w:rsidR="00F81C82" w:rsidRPr="00E0712A" w14:paraId="4D72CDD1"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7F71D7DA" w14:textId="77777777" w:rsidR="00F81C82" w:rsidRPr="00E0712A" w:rsidRDefault="00F81C82" w:rsidP="00A23946">
            <w:pPr>
              <w:snapToGrid w:val="0"/>
              <w:jc w:val="left"/>
              <w:rPr>
                <w:rFonts w:ascii="Arial" w:hAnsi="Arial" w:cs="Arial"/>
                <w:sz w:val="22"/>
              </w:rPr>
            </w:pPr>
          </w:p>
        </w:tc>
      </w:tr>
      <w:tr w:rsidR="00F81C82" w:rsidRPr="00E0712A" w14:paraId="30114C5F"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484E9C13" w14:textId="77777777" w:rsidR="00F81C82" w:rsidRPr="00E0712A" w:rsidRDefault="00F81C82" w:rsidP="00A23946"/>
        </w:tc>
        <w:tc>
          <w:tcPr>
            <w:tcW w:w="1776" w:type="dxa"/>
            <w:shd w:val="clear" w:color="auto" w:fill="auto"/>
            <w:vAlign w:val="center"/>
          </w:tcPr>
          <w:p w14:paraId="0AC653E1"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58CA372"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F673B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67217E9"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20C1D5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5CD4D7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021D26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C91BA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D9EF987"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6D792F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72D451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EC1B617"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7873658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E0B99D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E1A32E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E1FF21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A96D6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7B03322"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DA68D7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98F1B6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21BF9C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64AA86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92A5D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955473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7799EF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77C8E7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073579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3F4BB5C"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6EC4A16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708BE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B36864"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DB8B7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2729CF0"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51FB5C2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330A5FFD" w14:textId="77777777" w:rsidR="00F81C82" w:rsidRPr="00E0712A" w:rsidRDefault="00F81C82" w:rsidP="00A23946">
            <w:pPr>
              <w:snapToGrid w:val="0"/>
              <w:rPr>
                <w:rFonts w:ascii="Arial" w:hAnsi="Arial" w:cs="Arial"/>
                <w:sz w:val="22"/>
              </w:rPr>
            </w:pPr>
          </w:p>
        </w:tc>
      </w:tr>
      <w:tr w:rsidR="00F81C82" w:rsidRPr="00E0712A" w14:paraId="2C81DF6D"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22AB9BB9" w14:textId="77777777" w:rsidR="00F81C82" w:rsidRPr="00E0712A" w:rsidRDefault="00F81C82" w:rsidP="00A23946">
            <w:pPr>
              <w:snapToGrid w:val="0"/>
              <w:jc w:val="left"/>
              <w:rPr>
                <w:rFonts w:ascii="Arial" w:hAnsi="Arial" w:cs="Arial"/>
                <w:sz w:val="22"/>
              </w:rPr>
            </w:pPr>
          </w:p>
        </w:tc>
      </w:tr>
      <w:tr w:rsidR="00F81C82" w:rsidRPr="00E0712A" w14:paraId="60E7ECE0"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0D651C90" w14:textId="77777777" w:rsidR="00F81C82" w:rsidRPr="00E0712A" w:rsidRDefault="00F81C82" w:rsidP="00A23946"/>
        </w:tc>
        <w:tc>
          <w:tcPr>
            <w:tcW w:w="1776" w:type="dxa"/>
            <w:shd w:val="clear" w:color="auto" w:fill="auto"/>
            <w:vAlign w:val="center"/>
          </w:tcPr>
          <w:p w14:paraId="7B056A1F"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19C50EB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7D33CA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DCAC44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6D7FFE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81184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E8D7A6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49E22C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1A9FAB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10371E8"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C3592B1"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2E498019"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54C3FE6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E03552F"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1A6FD0D2" w14:textId="77777777" w:rsidTr="00A23946">
        <w:trPr>
          <w:jc w:val="center"/>
        </w:trPr>
        <w:tc>
          <w:tcPr>
            <w:tcW w:w="135" w:type="dxa"/>
            <w:tcBorders>
              <w:left w:val="single" w:sz="4" w:space="0" w:color="auto"/>
              <w:bottom w:val="single" w:sz="4" w:space="0" w:color="auto"/>
            </w:tcBorders>
            <w:shd w:val="clear" w:color="auto" w:fill="auto"/>
          </w:tcPr>
          <w:p w14:paraId="3C773081"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438CAA9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67A3C81" w14:textId="77777777" w:rsidR="00F81C82" w:rsidRPr="00E0712A" w:rsidRDefault="00F81C82" w:rsidP="00A23946">
            <w:pPr>
              <w:snapToGrid w:val="0"/>
              <w:rPr>
                <w:rFonts w:ascii="Arial" w:hAnsi="Arial" w:cs="Arial"/>
                <w:sz w:val="6"/>
              </w:rPr>
            </w:pPr>
          </w:p>
        </w:tc>
      </w:tr>
    </w:tbl>
    <w:p w14:paraId="2AF8A649" w14:textId="4EAAC55B"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5AE82062"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4F29FC5" w14:textId="3D8C98F3" w:rsidR="00F81C82" w:rsidRPr="00A600DD" w:rsidRDefault="00F81C82" w:rsidP="00A23946">
            <w:pPr>
              <w:jc w:val="center"/>
              <w:rPr>
                <w:b/>
                <w:bCs/>
              </w:rPr>
            </w:pPr>
            <w:r w:rsidRPr="00240E05">
              <w:rPr>
                <w:b/>
                <w:bCs/>
              </w:rPr>
              <w:t>Cotraitant</w:t>
            </w:r>
            <w:r>
              <w:rPr>
                <w:b/>
                <w:bCs/>
              </w:rPr>
              <w:t xml:space="preserve"> 3</w:t>
            </w:r>
          </w:p>
        </w:tc>
      </w:tr>
      <w:tr w:rsidR="00F81C82" w:rsidRPr="00E0712A" w14:paraId="276F20D0" w14:textId="77777777" w:rsidTr="00A23946">
        <w:trPr>
          <w:trHeight w:hRule="exact" w:val="60"/>
          <w:jc w:val="center"/>
        </w:trPr>
        <w:tc>
          <w:tcPr>
            <w:tcW w:w="135" w:type="dxa"/>
            <w:tcBorders>
              <w:top w:val="single" w:sz="4" w:space="0" w:color="auto"/>
              <w:left w:val="single" w:sz="4" w:space="0" w:color="auto"/>
            </w:tcBorders>
            <w:shd w:val="clear" w:color="auto" w:fill="auto"/>
          </w:tcPr>
          <w:p w14:paraId="162F24F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9A92D7C"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5A42B228"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4BB986A4" w14:textId="77777777" w:rsidR="00F81C82" w:rsidRPr="00E0712A" w:rsidRDefault="00F81C82" w:rsidP="00A23946">
            <w:pPr>
              <w:snapToGrid w:val="0"/>
              <w:rPr>
                <w:rFonts w:ascii="Arial" w:hAnsi="Arial" w:cs="Arial"/>
              </w:rPr>
            </w:pPr>
          </w:p>
        </w:tc>
      </w:tr>
      <w:tr w:rsidR="00F81C82" w:rsidRPr="00E0712A" w14:paraId="101E2639" w14:textId="77777777" w:rsidTr="00A23946">
        <w:trPr>
          <w:trHeight w:val="283"/>
          <w:jc w:val="center"/>
        </w:trPr>
        <w:tc>
          <w:tcPr>
            <w:tcW w:w="135" w:type="dxa"/>
            <w:tcBorders>
              <w:left w:val="single" w:sz="4" w:space="0" w:color="auto"/>
            </w:tcBorders>
            <w:shd w:val="clear" w:color="auto" w:fill="auto"/>
          </w:tcPr>
          <w:p w14:paraId="6D4AA03B"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2F1DB03"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36BEB5C"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E31307F" w14:textId="77777777" w:rsidR="00F81C82" w:rsidRPr="00E0712A" w:rsidRDefault="00F81C82" w:rsidP="00A23946">
            <w:pPr>
              <w:snapToGrid w:val="0"/>
              <w:rPr>
                <w:rFonts w:ascii="Arial" w:hAnsi="Arial" w:cs="Arial"/>
                <w:sz w:val="22"/>
              </w:rPr>
            </w:pPr>
          </w:p>
        </w:tc>
      </w:tr>
      <w:tr w:rsidR="00F81C82" w:rsidRPr="00E0712A" w14:paraId="048B39FC" w14:textId="77777777" w:rsidTr="00A23946">
        <w:trPr>
          <w:trHeight w:hRule="exact" w:val="60"/>
          <w:jc w:val="center"/>
        </w:trPr>
        <w:tc>
          <w:tcPr>
            <w:tcW w:w="135" w:type="dxa"/>
            <w:tcBorders>
              <w:left w:val="single" w:sz="4" w:space="0" w:color="auto"/>
            </w:tcBorders>
            <w:shd w:val="clear" w:color="auto" w:fill="auto"/>
          </w:tcPr>
          <w:p w14:paraId="6FAD010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B0CEC0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9C72F2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968622E" w14:textId="77777777" w:rsidR="00F81C82" w:rsidRPr="00E0712A" w:rsidRDefault="00F81C82" w:rsidP="00A23946">
            <w:pPr>
              <w:snapToGrid w:val="0"/>
              <w:rPr>
                <w:rFonts w:ascii="Arial" w:hAnsi="Arial" w:cs="Arial"/>
                <w:sz w:val="22"/>
              </w:rPr>
            </w:pPr>
          </w:p>
        </w:tc>
      </w:tr>
      <w:tr w:rsidR="00F81C82" w:rsidRPr="00E0712A" w14:paraId="6F86439A" w14:textId="77777777" w:rsidTr="00A23946">
        <w:trPr>
          <w:trHeight w:val="283"/>
          <w:jc w:val="center"/>
        </w:trPr>
        <w:tc>
          <w:tcPr>
            <w:tcW w:w="135" w:type="dxa"/>
            <w:tcBorders>
              <w:left w:val="single" w:sz="4" w:space="0" w:color="auto"/>
            </w:tcBorders>
            <w:shd w:val="clear" w:color="auto" w:fill="auto"/>
          </w:tcPr>
          <w:p w14:paraId="6C3C1FA8" w14:textId="77777777" w:rsidR="00F81C82" w:rsidRPr="00E0712A" w:rsidRDefault="00F81C82" w:rsidP="00A23946"/>
        </w:tc>
        <w:tc>
          <w:tcPr>
            <w:tcW w:w="4204" w:type="dxa"/>
            <w:gridSpan w:val="19"/>
            <w:shd w:val="clear" w:color="auto" w:fill="auto"/>
            <w:vAlign w:val="center"/>
          </w:tcPr>
          <w:p w14:paraId="59976930"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20AB4BB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683F621" w14:textId="77777777" w:rsidR="00F81C82" w:rsidRPr="00E0712A" w:rsidRDefault="00F81C82" w:rsidP="00A23946">
            <w:pPr>
              <w:snapToGrid w:val="0"/>
              <w:rPr>
                <w:rFonts w:ascii="Arial" w:hAnsi="Arial" w:cs="Arial"/>
                <w:sz w:val="22"/>
              </w:rPr>
            </w:pPr>
          </w:p>
        </w:tc>
      </w:tr>
      <w:tr w:rsidR="00F81C82" w:rsidRPr="00E0712A" w14:paraId="3568A63C" w14:textId="77777777" w:rsidTr="00A23946">
        <w:trPr>
          <w:trHeight w:hRule="exact" w:val="60"/>
          <w:jc w:val="center"/>
        </w:trPr>
        <w:tc>
          <w:tcPr>
            <w:tcW w:w="135" w:type="dxa"/>
            <w:tcBorders>
              <w:left w:val="single" w:sz="4" w:space="0" w:color="auto"/>
            </w:tcBorders>
            <w:shd w:val="clear" w:color="auto" w:fill="auto"/>
          </w:tcPr>
          <w:p w14:paraId="0CDC4F3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7AD732DD"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C7323C"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0DEFBA4" w14:textId="77777777" w:rsidR="00F81C82" w:rsidRPr="00E0712A" w:rsidRDefault="00F81C82" w:rsidP="00A23946">
            <w:pPr>
              <w:snapToGrid w:val="0"/>
              <w:rPr>
                <w:rFonts w:ascii="Arial" w:hAnsi="Arial" w:cs="Arial"/>
                <w:sz w:val="22"/>
              </w:rPr>
            </w:pPr>
          </w:p>
        </w:tc>
      </w:tr>
      <w:tr w:rsidR="00F81C82" w:rsidRPr="00E0712A" w14:paraId="3763438C" w14:textId="77777777" w:rsidTr="00A23946">
        <w:trPr>
          <w:trHeight w:val="283"/>
          <w:jc w:val="center"/>
        </w:trPr>
        <w:tc>
          <w:tcPr>
            <w:tcW w:w="135" w:type="dxa"/>
            <w:tcBorders>
              <w:left w:val="single" w:sz="4" w:space="0" w:color="auto"/>
            </w:tcBorders>
            <w:shd w:val="clear" w:color="auto" w:fill="auto"/>
          </w:tcPr>
          <w:p w14:paraId="0ABE15C1"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9554B4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836C009"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771E4CD" w14:textId="77777777" w:rsidR="00F81C82" w:rsidRPr="00E0712A" w:rsidRDefault="00F81C82" w:rsidP="00A23946">
            <w:pPr>
              <w:snapToGrid w:val="0"/>
              <w:rPr>
                <w:rFonts w:ascii="Arial" w:hAnsi="Arial" w:cs="Arial"/>
                <w:sz w:val="22"/>
              </w:rPr>
            </w:pPr>
          </w:p>
        </w:tc>
      </w:tr>
      <w:tr w:rsidR="00F81C82" w:rsidRPr="00E0712A" w14:paraId="32D1925F" w14:textId="77777777" w:rsidTr="00A23946">
        <w:trPr>
          <w:trHeight w:hRule="exact" w:val="60"/>
          <w:jc w:val="center"/>
        </w:trPr>
        <w:tc>
          <w:tcPr>
            <w:tcW w:w="135" w:type="dxa"/>
            <w:tcBorders>
              <w:left w:val="single" w:sz="4" w:space="0" w:color="auto"/>
            </w:tcBorders>
            <w:shd w:val="clear" w:color="auto" w:fill="auto"/>
          </w:tcPr>
          <w:p w14:paraId="762318B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B79046B"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AB5D28" w14:textId="77777777" w:rsidR="00F81C82" w:rsidRPr="00E0712A" w:rsidRDefault="00F81C82" w:rsidP="00A23946"/>
        </w:tc>
        <w:tc>
          <w:tcPr>
            <w:tcW w:w="130" w:type="dxa"/>
            <w:tcBorders>
              <w:right w:val="single" w:sz="4" w:space="0" w:color="auto"/>
            </w:tcBorders>
            <w:shd w:val="clear" w:color="auto" w:fill="auto"/>
          </w:tcPr>
          <w:p w14:paraId="45218AAB" w14:textId="77777777" w:rsidR="00F81C82" w:rsidRPr="00E0712A" w:rsidRDefault="00F81C82" w:rsidP="00A23946">
            <w:pPr>
              <w:snapToGrid w:val="0"/>
              <w:rPr>
                <w:rFonts w:ascii="Arial" w:hAnsi="Arial" w:cs="Arial"/>
                <w:sz w:val="22"/>
              </w:rPr>
            </w:pPr>
          </w:p>
        </w:tc>
      </w:tr>
      <w:tr w:rsidR="00F81C82" w:rsidRPr="00E0712A" w14:paraId="5393C066" w14:textId="77777777" w:rsidTr="00A23946">
        <w:trPr>
          <w:trHeight w:val="283"/>
          <w:jc w:val="center"/>
        </w:trPr>
        <w:tc>
          <w:tcPr>
            <w:tcW w:w="135" w:type="dxa"/>
            <w:tcBorders>
              <w:left w:val="single" w:sz="4" w:space="0" w:color="auto"/>
            </w:tcBorders>
            <w:shd w:val="clear" w:color="auto" w:fill="auto"/>
          </w:tcPr>
          <w:p w14:paraId="2CE90E98" w14:textId="77777777" w:rsidR="00F81C82" w:rsidRPr="00E0712A" w:rsidRDefault="00F81C82" w:rsidP="00A23946"/>
        </w:tc>
        <w:tc>
          <w:tcPr>
            <w:tcW w:w="1776" w:type="dxa"/>
            <w:shd w:val="clear" w:color="auto" w:fill="auto"/>
            <w:vAlign w:val="center"/>
          </w:tcPr>
          <w:p w14:paraId="03E1AD05"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3B75D74"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2C88ED4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C048BBA"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75710F7F"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D6C6C6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388840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73D4EF0"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0A43F4"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52DD975E"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1A04E60A"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8F9CEE5"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283090D"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7FEF3BD"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3AD9867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6080674"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3CEC62B6" w14:textId="77777777" w:rsidR="00F81C82" w:rsidRPr="00E0712A" w:rsidRDefault="00F81C82" w:rsidP="00A23946">
            <w:pPr>
              <w:snapToGrid w:val="0"/>
              <w:rPr>
                <w:rFonts w:ascii="Arial" w:hAnsi="Arial" w:cs="Arial"/>
                <w:sz w:val="22"/>
              </w:rPr>
            </w:pPr>
          </w:p>
        </w:tc>
      </w:tr>
      <w:tr w:rsidR="00F81C82" w:rsidRPr="00E0712A" w14:paraId="258F82C7" w14:textId="77777777" w:rsidTr="00A23946">
        <w:trPr>
          <w:trHeight w:hRule="exact" w:val="60"/>
          <w:jc w:val="center"/>
        </w:trPr>
        <w:tc>
          <w:tcPr>
            <w:tcW w:w="135" w:type="dxa"/>
            <w:tcBorders>
              <w:left w:val="single" w:sz="4" w:space="0" w:color="auto"/>
            </w:tcBorders>
            <w:shd w:val="clear" w:color="auto" w:fill="auto"/>
          </w:tcPr>
          <w:p w14:paraId="6648F28D" w14:textId="77777777" w:rsidR="00F81C82" w:rsidRPr="00E0712A" w:rsidRDefault="00F81C82" w:rsidP="00A23946"/>
        </w:tc>
        <w:tc>
          <w:tcPr>
            <w:tcW w:w="4513" w:type="dxa"/>
            <w:gridSpan w:val="22"/>
            <w:shd w:val="clear" w:color="auto" w:fill="auto"/>
            <w:vAlign w:val="center"/>
          </w:tcPr>
          <w:p w14:paraId="178E01D6" w14:textId="77777777" w:rsidR="00F81C82" w:rsidRPr="00E0712A" w:rsidRDefault="00F81C82" w:rsidP="00A23946">
            <w:pPr>
              <w:jc w:val="left"/>
            </w:pPr>
          </w:p>
        </w:tc>
        <w:tc>
          <w:tcPr>
            <w:tcW w:w="4921" w:type="dxa"/>
            <w:gridSpan w:val="31"/>
            <w:shd w:val="clear" w:color="auto" w:fill="auto"/>
          </w:tcPr>
          <w:p w14:paraId="3DE936D3"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36E90C74" w14:textId="77777777" w:rsidR="00F81C82" w:rsidRPr="00E0712A" w:rsidRDefault="00F81C82" w:rsidP="00A23946">
            <w:pPr>
              <w:snapToGrid w:val="0"/>
              <w:rPr>
                <w:rFonts w:ascii="Arial" w:hAnsi="Arial" w:cs="Arial"/>
                <w:sz w:val="22"/>
              </w:rPr>
            </w:pPr>
          </w:p>
        </w:tc>
      </w:tr>
      <w:tr w:rsidR="00F81C82" w:rsidRPr="00E0712A" w14:paraId="2713D98D" w14:textId="77777777" w:rsidTr="00A23946">
        <w:trPr>
          <w:trHeight w:val="283"/>
          <w:jc w:val="center"/>
        </w:trPr>
        <w:tc>
          <w:tcPr>
            <w:tcW w:w="135" w:type="dxa"/>
            <w:tcBorders>
              <w:left w:val="single" w:sz="4" w:space="0" w:color="auto"/>
            </w:tcBorders>
            <w:shd w:val="clear" w:color="auto" w:fill="auto"/>
          </w:tcPr>
          <w:p w14:paraId="0D98CE75"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3A3520E4"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233BA21F"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1C74A31"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57605D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BCB640B"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74C9F0C1"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2261893"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0A8967A4"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459C6C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32CE7EE"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CCA5F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ACC8949"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3BB93D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E240655" w14:textId="77777777" w:rsidR="00F81C82" w:rsidRPr="00E0712A" w:rsidRDefault="00F81C82" w:rsidP="00A23946">
            <w:pPr>
              <w:snapToGrid w:val="0"/>
              <w:rPr>
                <w:rFonts w:ascii="Arial" w:hAnsi="Arial" w:cs="Arial"/>
                <w:sz w:val="22"/>
              </w:rPr>
            </w:pPr>
          </w:p>
        </w:tc>
      </w:tr>
      <w:tr w:rsidR="00F81C82" w:rsidRPr="00E0712A" w14:paraId="3A54D6F3"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F8DB490" w14:textId="77777777" w:rsidR="00F81C82" w:rsidRPr="00E0712A" w:rsidRDefault="00F81C82" w:rsidP="00A23946">
            <w:pPr>
              <w:snapToGrid w:val="0"/>
              <w:jc w:val="left"/>
              <w:rPr>
                <w:rFonts w:ascii="Arial" w:hAnsi="Arial" w:cs="Arial"/>
                <w:sz w:val="22"/>
              </w:rPr>
            </w:pPr>
          </w:p>
        </w:tc>
      </w:tr>
      <w:tr w:rsidR="00F81C82" w:rsidRPr="00E0712A" w14:paraId="01E7E313"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3C6EB90" w14:textId="77777777" w:rsidR="00F81C82" w:rsidRPr="00E0712A" w:rsidRDefault="00F81C82" w:rsidP="00A23946"/>
        </w:tc>
        <w:tc>
          <w:tcPr>
            <w:tcW w:w="1776" w:type="dxa"/>
            <w:shd w:val="clear" w:color="auto" w:fill="auto"/>
            <w:vAlign w:val="center"/>
          </w:tcPr>
          <w:p w14:paraId="6147D17F"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B3CDB57"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08B7692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F49E11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04E47F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62AAEC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0E7F29E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F76A209"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533126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56D3A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502E21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AA89B8C"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16401C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4A4364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2AC35AF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384DA3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AB55EA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AFE111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FE2EEC1"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FEE59E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5FC9D96"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173637B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604587A"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FC2F08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491307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40FD60D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37995A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A6F6801"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EF5F8F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D5D9085"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97E284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7DB8C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CA5FAC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76924FF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612FFB0" w14:textId="77777777" w:rsidR="00F81C82" w:rsidRPr="00E0712A" w:rsidRDefault="00F81C82" w:rsidP="00A23946">
            <w:pPr>
              <w:snapToGrid w:val="0"/>
              <w:rPr>
                <w:rFonts w:ascii="Arial" w:hAnsi="Arial" w:cs="Arial"/>
                <w:sz w:val="22"/>
              </w:rPr>
            </w:pPr>
          </w:p>
        </w:tc>
      </w:tr>
      <w:tr w:rsidR="00F81C82" w:rsidRPr="00E0712A" w14:paraId="4D738EF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FF051A" w14:textId="77777777" w:rsidR="00F81C82" w:rsidRPr="00E0712A" w:rsidRDefault="00F81C82" w:rsidP="00A23946">
            <w:pPr>
              <w:snapToGrid w:val="0"/>
              <w:jc w:val="left"/>
              <w:rPr>
                <w:rFonts w:ascii="Arial" w:hAnsi="Arial" w:cs="Arial"/>
                <w:sz w:val="22"/>
              </w:rPr>
            </w:pPr>
          </w:p>
        </w:tc>
      </w:tr>
      <w:tr w:rsidR="00F81C82" w:rsidRPr="00E0712A" w14:paraId="0C04A78D" w14:textId="77777777" w:rsidTr="00A23946">
        <w:tblPrEx>
          <w:tblCellMar>
            <w:top w:w="55" w:type="dxa"/>
            <w:left w:w="55" w:type="dxa"/>
            <w:bottom w:w="55" w:type="dxa"/>
            <w:right w:w="55" w:type="dxa"/>
          </w:tblCellMar>
        </w:tblPrEx>
        <w:trPr>
          <w:trHeight w:hRule="exact" w:val="283"/>
          <w:jc w:val="center"/>
        </w:trPr>
        <w:tc>
          <w:tcPr>
            <w:tcW w:w="135" w:type="dxa"/>
            <w:tcBorders>
              <w:left w:val="single" w:sz="4" w:space="0" w:color="auto"/>
            </w:tcBorders>
            <w:shd w:val="clear" w:color="auto" w:fill="auto"/>
          </w:tcPr>
          <w:p w14:paraId="653F6B85" w14:textId="77777777" w:rsidR="00F81C82" w:rsidRPr="00E0712A" w:rsidRDefault="00F81C82" w:rsidP="00A23946"/>
        </w:tc>
        <w:tc>
          <w:tcPr>
            <w:tcW w:w="1776" w:type="dxa"/>
            <w:shd w:val="clear" w:color="auto" w:fill="auto"/>
            <w:vAlign w:val="center"/>
          </w:tcPr>
          <w:p w14:paraId="4D0CC17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D666DC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8F82E7"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9DB68D"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E7128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639D133"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31B51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A10339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A97218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2ED5E5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74992A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7C8B5F70"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9D93EEE"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E4FF205"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3787FD16" w14:textId="77777777" w:rsidTr="00A23946">
        <w:trPr>
          <w:jc w:val="center"/>
        </w:trPr>
        <w:tc>
          <w:tcPr>
            <w:tcW w:w="135" w:type="dxa"/>
            <w:tcBorders>
              <w:left w:val="single" w:sz="4" w:space="0" w:color="auto"/>
              <w:bottom w:val="single" w:sz="4" w:space="0" w:color="auto"/>
            </w:tcBorders>
            <w:shd w:val="clear" w:color="auto" w:fill="auto"/>
          </w:tcPr>
          <w:p w14:paraId="299C77E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2B0D525"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4EDF2CB" w14:textId="77777777" w:rsidR="00F81C82" w:rsidRPr="00E0712A" w:rsidRDefault="00F81C82" w:rsidP="00A23946">
            <w:pPr>
              <w:snapToGrid w:val="0"/>
              <w:rPr>
                <w:rFonts w:ascii="Arial" w:hAnsi="Arial" w:cs="Arial"/>
                <w:sz w:val="6"/>
              </w:rPr>
            </w:pPr>
          </w:p>
        </w:tc>
      </w:tr>
    </w:tbl>
    <w:p w14:paraId="08620F53" w14:textId="7704F654"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BF45B54"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62BA30F0" w14:textId="032ADDCB" w:rsidR="00F81C82" w:rsidRPr="00A600DD" w:rsidRDefault="00F81C82" w:rsidP="00A23946">
            <w:pPr>
              <w:jc w:val="center"/>
              <w:rPr>
                <w:b/>
                <w:bCs/>
              </w:rPr>
            </w:pPr>
            <w:r w:rsidRPr="00240E05">
              <w:rPr>
                <w:b/>
                <w:bCs/>
              </w:rPr>
              <w:t>Cotraitant</w:t>
            </w:r>
            <w:r>
              <w:rPr>
                <w:b/>
                <w:bCs/>
              </w:rPr>
              <w:t xml:space="preserve"> _</w:t>
            </w:r>
          </w:p>
        </w:tc>
      </w:tr>
      <w:tr w:rsidR="00F81C82" w:rsidRPr="00E0712A" w14:paraId="5C37E884" w14:textId="77777777" w:rsidTr="00A23946">
        <w:trPr>
          <w:trHeight w:hRule="exact" w:val="60"/>
          <w:jc w:val="center"/>
        </w:trPr>
        <w:tc>
          <w:tcPr>
            <w:tcW w:w="135" w:type="dxa"/>
            <w:tcBorders>
              <w:top w:val="single" w:sz="4" w:space="0" w:color="auto"/>
              <w:left w:val="single" w:sz="4" w:space="0" w:color="auto"/>
            </w:tcBorders>
            <w:shd w:val="clear" w:color="auto" w:fill="auto"/>
          </w:tcPr>
          <w:p w14:paraId="08606DD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7661F5FD"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2726EFE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1BCE8102" w14:textId="77777777" w:rsidR="00F81C82" w:rsidRPr="00E0712A" w:rsidRDefault="00F81C82" w:rsidP="00A23946">
            <w:pPr>
              <w:snapToGrid w:val="0"/>
              <w:rPr>
                <w:rFonts w:ascii="Arial" w:hAnsi="Arial" w:cs="Arial"/>
              </w:rPr>
            </w:pPr>
          </w:p>
        </w:tc>
      </w:tr>
      <w:tr w:rsidR="00F81C82" w:rsidRPr="00E0712A" w14:paraId="052F652C" w14:textId="77777777" w:rsidTr="00A23946">
        <w:trPr>
          <w:trHeight w:val="283"/>
          <w:jc w:val="center"/>
        </w:trPr>
        <w:tc>
          <w:tcPr>
            <w:tcW w:w="135" w:type="dxa"/>
            <w:tcBorders>
              <w:left w:val="single" w:sz="4" w:space="0" w:color="auto"/>
            </w:tcBorders>
            <w:shd w:val="clear" w:color="auto" w:fill="auto"/>
          </w:tcPr>
          <w:p w14:paraId="67DFF20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15551432"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BF47C3B"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D4EDADE" w14:textId="77777777" w:rsidR="00F81C82" w:rsidRPr="00E0712A" w:rsidRDefault="00F81C82" w:rsidP="00A23946">
            <w:pPr>
              <w:snapToGrid w:val="0"/>
              <w:rPr>
                <w:rFonts w:ascii="Arial" w:hAnsi="Arial" w:cs="Arial"/>
                <w:sz w:val="22"/>
              </w:rPr>
            </w:pPr>
          </w:p>
        </w:tc>
      </w:tr>
      <w:tr w:rsidR="00F81C82" w:rsidRPr="00E0712A" w14:paraId="701C3E45" w14:textId="77777777" w:rsidTr="00A23946">
        <w:trPr>
          <w:trHeight w:hRule="exact" w:val="60"/>
          <w:jc w:val="center"/>
        </w:trPr>
        <w:tc>
          <w:tcPr>
            <w:tcW w:w="135" w:type="dxa"/>
            <w:tcBorders>
              <w:left w:val="single" w:sz="4" w:space="0" w:color="auto"/>
            </w:tcBorders>
            <w:shd w:val="clear" w:color="auto" w:fill="auto"/>
          </w:tcPr>
          <w:p w14:paraId="0648F978"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89711B6"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68F57E6"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42BD1CC" w14:textId="77777777" w:rsidR="00F81C82" w:rsidRPr="00E0712A" w:rsidRDefault="00F81C82" w:rsidP="00A23946">
            <w:pPr>
              <w:snapToGrid w:val="0"/>
              <w:rPr>
                <w:rFonts w:ascii="Arial" w:hAnsi="Arial" w:cs="Arial"/>
                <w:sz w:val="22"/>
              </w:rPr>
            </w:pPr>
          </w:p>
        </w:tc>
      </w:tr>
      <w:tr w:rsidR="00F81C82" w:rsidRPr="00E0712A" w14:paraId="797A57AE" w14:textId="77777777" w:rsidTr="00A23946">
        <w:trPr>
          <w:trHeight w:val="283"/>
          <w:jc w:val="center"/>
        </w:trPr>
        <w:tc>
          <w:tcPr>
            <w:tcW w:w="135" w:type="dxa"/>
            <w:tcBorders>
              <w:left w:val="single" w:sz="4" w:space="0" w:color="auto"/>
            </w:tcBorders>
            <w:shd w:val="clear" w:color="auto" w:fill="auto"/>
          </w:tcPr>
          <w:p w14:paraId="068DE1FE" w14:textId="77777777" w:rsidR="00F81C82" w:rsidRPr="00E0712A" w:rsidRDefault="00F81C82" w:rsidP="00A23946"/>
        </w:tc>
        <w:tc>
          <w:tcPr>
            <w:tcW w:w="4204" w:type="dxa"/>
            <w:gridSpan w:val="19"/>
            <w:shd w:val="clear" w:color="auto" w:fill="auto"/>
            <w:vAlign w:val="center"/>
          </w:tcPr>
          <w:p w14:paraId="0C2389BE"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4A6807E7"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4040682" w14:textId="77777777" w:rsidR="00F81C82" w:rsidRPr="00E0712A" w:rsidRDefault="00F81C82" w:rsidP="00A23946">
            <w:pPr>
              <w:snapToGrid w:val="0"/>
              <w:rPr>
                <w:rFonts w:ascii="Arial" w:hAnsi="Arial" w:cs="Arial"/>
                <w:sz w:val="22"/>
              </w:rPr>
            </w:pPr>
          </w:p>
        </w:tc>
      </w:tr>
      <w:tr w:rsidR="00F81C82" w:rsidRPr="00E0712A" w14:paraId="7698C51D" w14:textId="77777777" w:rsidTr="00A23946">
        <w:trPr>
          <w:trHeight w:hRule="exact" w:val="60"/>
          <w:jc w:val="center"/>
        </w:trPr>
        <w:tc>
          <w:tcPr>
            <w:tcW w:w="135" w:type="dxa"/>
            <w:tcBorders>
              <w:left w:val="single" w:sz="4" w:space="0" w:color="auto"/>
            </w:tcBorders>
            <w:shd w:val="clear" w:color="auto" w:fill="auto"/>
          </w:tcPr>
          <w:p w14:paraId="65829FBA"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F36839A"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9638D6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B3475D3" w14:textId="77777777" w:rsidR="00F81C82" w:rsidRPr="00E0712A" w:rsidRDefault="00F81C82" w:rsidP="00A23946">
            <w:pPr>
              <w:snapToGrid w:val="0"/>
              <w:rPr>
                <w:rFonts w:ascii="Arial" w:hAnsi="Arial" w:cs="Arial"/>
                <w:sz w:val="22"/>
              </w:rPr>
            </w:pPr>
          </w:p>
        </w:tc>
      </w:tr>
      <w:tr w:rsidR="00F81C82" w:rsidRPr="00E0712A" w14:paraId="65EB1740" w14:textId="77777777" w:rsidTr="00A23946">
        <w:trPr>
          <w:trHeight w:val="283"/>
          <w:jc w:val="center"/>
        </w:trPr>
        <w:tc>
          <w:tcPr>
            <w:tcW w:w="135" w:type="dxa"/>
            <w:tcBorders>
              <w:left w:val="single" w:sz="4" w:space="0" w:color="auto"/>
            </w:tcBorders>
            <w:shd w:val="clear" w:color="auto" w:fill="auto"/>
          </w:tcPr>
          <w:p w14:paraId="5DCEE2D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4E1554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33926D3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740B88" w14:textId="77777777" w:rsidR="00F81C82" w:rsidRPr="00E0712A" w:rsidRDefault="00F81C82" w:rsidP="00A23946">
            <w:pPr>
              <w:snapToGrid w:val="0"/>
              <w:rPr>
                <w:rFonts w:ascii="Arial" w:hAnsi="Arial" w:cs="Arial"/>
                <w:sz w:val="22"/>
              </w:rPr>
            </w:pPr>
          </w:p>
        </w:tc>
      </w:tr>
      <w:tr w:rsidR="00F81C82" w:rsidRPr="00E0712A" w14:paraId="7A2D1805" w14:textId="77777777" w:rsidTr="00A23946">
        <w:trPr>
          <w:trHeight w:hRule="exact" w:val="60"/>
          <w:jc w:val="center"/>
        </w:trPr>
        <w:tc>
          <w:tcPr>
            <w:tcW w:w="135" w:type="dxa"/>
            <w:tcBorders>
              <w:left w:val="single" w:sz="4" w:space="0" w:color="auto"/>
            </w:tcBorders>
            <w:shd w:val="clear" w:color="auto" w:fill="auto"/>
          </w:tcPr>
          <w:p w14:paraId="06E7F0F5"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B13A067"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0AFD4824" w14:textId="77777777" w:rsidR="00F81C82" w:rsidRPr="00E0712A" w:rsidRDefault="00F81C82" w:rsidP="00A23946"/>
        </w:tc>
        <w:tc>
          <w:tcPr>
            <w:tcW w:w="130" w:type="dxa"/>
            <w:tcBorders>
              <w:right w:val="single" w:sz="4" w:space="0" w:color="auto"/>
            </w:tcBorders>
            <w:shd w:val="clear" w:color="auto" w:fill="auto"/>
          </w:tcPr>
          <w:p w14:paraId="31C553D0" w14:textId="77777777" w:rsidR="00F81C82" w:rsidRPr="00E0712A" w:rsidRDefault="00F81C82" w:rsidP="00A23946">
            <w:pPr>
              <w:snapToGrid w:val="0"/>
              <w:rPr>
                <w:rFonts w:ascii="Arial" w:hAnsi="Arial" w:cs="Arial"/>
                <w:sz w:val="22"/>
              </w:rPr>
            </w:pPr>
          </w:p>
        </w:tc>
      </w:tr>
      <w:tr w:rsidR="00F81C82" w:rsidRPr="00E0712A" w14:paraId="0FFA1E0A" w14:textId="77777777" w:rsidTr="00A23946">
        <w:trPr>
          <w:trHeight w:val="283"/>
          <w:jc w:val="center"/>
        </w:trPr>
        <w:tc>
          <w:tcPr>
            <w:tcW w:w="135" w:type="dxa"/>
            <w:tcBorders>
              <w:left w:val="single" w:sz="4" w:space="0" w:color="auto"/>
            </w:tcBorders>
            <w:shd w:val="clear" w:color="auto" w:fill="auto"/>
          </w:tcPr>
          <w:p w14:paraId="2EFF6045" w14:textId="77777777" w:rsidR="00F81C82" w:rsidRPr="00E0712A" w:rsidRDefault="00F81C82" w:rsidP="00A23946"/>
        </w:tc>
        <w:tc>
          <w:tcPr>
            <w:tcW w:w="1776" w:type="dxa"/>
            <w:shd w:val="clear" w:color="auto" w:fill="auto"/>
            <w:vAlign w:val="center"/>
          </w:tcPr>
          <w:p w14:paraId="161CF2A3"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6F951A3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1AFF34"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4BD3E4B"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0B72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43CF7A"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617B40B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506E1AD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B09C2E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087660C"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562A86F"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4E48E81"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0F3BBF16"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021E68C4"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63A5DC66"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6D0533E8"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7BA54FFA" w14:textId="77777777" w:rsidR="00F81C82" w:rsidRPr="00E0712A" w:rsidRDefault="00F81C82" w:rsidP="00A23946">
            <w:pPr>
              <w:snapToGrid w:val="0"/>
              <w:rPr>
                <w:rFonts w:ascii="Arial" w:hAnsi="Arial" w:cs="Arial"/>
                <w:sz w:val="22"/>
              </w:rPr>
            </w:pPr>
          </w:p>
        </w:tc>
      </w:tr>
      <w:tr w:rsidR="00F81C82" w:rsidRPr="00E0712A" w14:paraId="3B9C4AE6" w14:textId="77777777" w:rsidTr="00A23946">
        <w:trPr>
          <w:trHeight w:hRule="exact" w:val="60"/>
          <w:jc w:val="center"/>
        </w:trPr>
        <w:tc>
          <w:tcPr>
            <w:tcW w:w="135" w:type="dxa"/>
            <w:tcBorders>
              <w:left w:val="single" w:sz="4" w:space="0" w:color="auto"/>
            </w:tcBorders>
            <w:shd w:val="clear" w:color="auto" w:fill="auto"/>
          </w:tcPr>
          <w:p w14:paraId="095F0E9F" w14:textId="77777777" w:rsidR="00F81C82" w:rsidRPr="00E0712A" w:rsidRDefault="00F81C82" w:rsidP="00A23946"/>
        </w:tc>
        <w:tc>
          <w:tcPr>
            <w:tcW w:w="4513" w:type="dxa"/>
            <w:gridSpan w:val="22"/>
            <w:shd w:val="clear" w:color="auto" w:fill="auto"/>
            <w:vAlign w:val="center"/>
          </w:tcPr>
          <w:p w14:paraId="1EC0AAF4" w14:textId="77777777" w:rsidR="00F81C82" w:rsidRPr="00E0712A" w:rsidRDefault="00F81C82" w:rsidP="00A23946">
            <w:pPr>
              <w:jc w:val="left"/>
            </w:pPr>
          </w:p>
        </w:tc>
        <w:tc>
          <w:tcPr>
            <w:tcW w:w="4921" w:type="dxa"/>
            <w:gridSpan w:val="31"/>
            <w:shd w:val="clear" w:color="auto" w:fill="auto"/>
          </w:tcPr>
          <w:p w14:paraId="606B072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04FEBCC3" w14:textId="77777777" w:rsidR="00F81C82" w:rsidRPr="00E0712A" w:rsidRDefault="00F81C82" w:rsidP="00A23946">
            <w:pPr>
              <w:snapToGrid w:val="0"/>
              <w:rPr>
                <w:rFonts w:ascii="Arial" w:hAnsi="Arial" w:cs="Arial"/>
                <w:sz w:val="22"/>
              </w:rPr>
            </w:pPr>
          </w:p>
        </w:tc>
      </w:tr>
      <w:tr w:rsidR="00F81C82" w:rsidRPr="00E0712A" w14:paraId="462E9445" w14:textId="77777777" w:rsidTr="00A23946">
        <w:trPr>
          <w:trHeight w:val="283"/>
          <w:jc w:val="center"/>
        </w:trPr>
        <w:tc>
          <w:tcPr>
            <w:tcW w:w="135" w:type="dxa"/>
            <w:tcBorders>
              <w:left w:val="single" w:sz="4" w:space="0" w:color="auto"/>
            </w:tcBorders>
            <w:shd w:val="clear" w:color="auto" w:fill="auto"/>
          </w:tcPr>
          <w:p w14:paraId="75F22D0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6B6265B"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74EA4F8A"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5BFA6335"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FBCCEAF"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7951CEA9"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2722759"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05C6836"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7416A227"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2357976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7257F533"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3669A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024FFB83"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170814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641CF6A2" w14:textId="77777777" w:rsidR="00F81C82" w:rsidRPr="00E0712A" w:rsidRDefault="00F81C82" w:rsidP="00A23946">
            <w:pPr>
              <w:snapToGrid w:val="0"/>
              <w:rPr>
                <w:rFonts w:ascii="Arial" w:hAnsi="Arial" w:cs="Arial"/>
                <w:sz w:val="22"/>
              </w:rPr>
            </w:pPr>
          </w:p>
        </w:tc>
      </w:tr>
      <w:tr w:rsidR="00F81C82" w:rsidRPr="00E0712A" w14:paraId="4E24D35B"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03FAF8BB" w14:textId="77777777" w:rsidR="00F81C82" w:rsidRPr="00E0712A" w:rsidRDefault="00F81C82" w:rsidP="00A23946">
            <w:pPr>
              <w:snapToGrid w:val="0"/>
              <w:jc w:val="left"/>
              <w:rPr>
                <w:rFonts w:ascii="Arial" w:hAnsi="Arial" w:cs="Arial"/>
                <w:sz w:val="22"/>
              </w:rPr>
            </w:pPr>
          </w:p>
        </w:tc>
      </w:tr>
      <w:tr w:rsidR="00F81C82" w:rsidRPr="00E0712A" w14:paraId="3A07B428"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75CD3773" w14:textId="77777777" w:rsidR="00F81C82" w:rsidRPr="00E0712A" w:rsidRDefault="00F81C82" w:rsidP="00A23946"/>
        </w:tc>
        <w:tc>
          <w:tcPr>
            <w:tcW w:w="1776" w:type="dxa"/>
            <w:shd w:val="clear" w:color="auto" w:fill="auto"/>
            <w:vAlign w:val="center"/>
          </w:tcPr>
          <w:p w14:paraId="5CD53E79"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BCA7FF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29D43E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64224D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28B5F7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D9FD2C"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0D249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E5B2033"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8EF16E0"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74D5AC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9F6D9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83CEF29"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64AFCA8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F9F76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E944FF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1ACD20C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A7069C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596190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A4B34C6"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2348D3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51A1F1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7626AFD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534645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5FAD9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03690B0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FD7D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7A3766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501EF3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642C16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A01B37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E4F383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02CA19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B3F471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25970A2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2E6D8157" w14:textId="77777777" w:rsidR="00F81C82" w:rsidRPr="00E0712A" w:rsidRDefault="00F81C82" w:rsidP="00A23946">
            <w:pPr>
              <w:snapToGrid w:val="0"/>
              <w:rPr>
                <w:rFonts w:ascii="Arial" w:hAnsi="Arial" w:cs="Arial"/>
                <w:sz w:val="22"/>
              </w:rPr>
            </w:pPr>
          </w:p>
        </w:tc>
      </w:tr>
      <w:tr w:rsidR="00F81C82" w:rsidRPr="00E0712A" w14:paraId="48F0FA5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4973C4B" w14:textId="77777777" w:rsidR="00F81C82" w:rsidRPr="00E0712A" w:rsidRDefault="00F81C82" w:rsidP="00A23946">
            <w:pPr>
              <w:snapToGrid w:val="0"/>
              <w:jc w:val="left"/>
              <w:rPr>
                <w:rFonts w:ascii="Arial" w:hAnsi="Arial" w:cs="Arial"/>
                <w:sz w:val="22"/>
              </w:rPr>
            </w:pPr>
          </w:p>
        </w:tc>
      </w:tr>
      <w:tr w:rsidR="00F81C82" w:rsidRPr="00E0712A" w14:paraId="3A43610E"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5FBFAC92" w14:textId="77777777" w:rsidR="00F81C82" w:rsidRPr="00E0712A" w:rsidRDefault="00F81C82" w:rsidP="00A23946"/>
        </w:tc>
        <w:tc>
          <w:tcPr>
            <w:tcW w:w="1776" w:type="dxa"/>
            <w:shd w:val="clear" w:color="auto" w:fill="auto"/>
            <w:vAlign w:val="center"/>
          </w:tcPr>
          <w:p w14:paraId="574C5140"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5D5F9E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CE05A0D"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EB5D5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169C54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1C1FE60"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A486A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72DE1C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63C18C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A8EDFE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62FC26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0142F45E"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0A57E0A"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7E0E879"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2A803BB2" w14:textId="77777777" w:rsidTr="00A23946">
        <w:trPr>
          <w:jc w:val="center"/>
        </w:trPr>
        <w:tc>
          <w:tcPr>
            <w:tcW w:w="135" w:type="dxa"/>
            <w:tcBorders>
              <w:left w:val="single" w:sz="4" w:space="0" w:color="auto"/>
              <w:bottom w:val="single" w:sz="4" w:space="0" w:color="auto"/>
            </w:tcBorders>
            <w:shd w:val="clear" w:color="auto" w:fill="auto"/>
          </w:tcPr>
          <w:p w14:paraId="45EF2150"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01DDE1F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38337E47" w14:textId="77777777" w:rsidR="00F81C82" w:rsidRPr="00E0712A" w:rsidRDefault="00F81C82" w:rsidP="00A23946">
            <w:pPr>
              <w:snapToGrid w:val="0"/>
              <w:rPr>
                <w:rFonts w:ascii="Arial" w:hAnsi="Arial" w:cs="Arial"/>
                <w:sz w:val="6"/>
              </w:rPr>
            </w:pPr>
          </w:p>
        </w:tc>
      </w:tr>
    </w:tbl>
    <w:p w14:paraId="146ADD58" w14:textId="4DC74F52" w:rsidR="00F81C82" w:rsidRDefault="00F81C82" w:rsidP="00855955">
      <w:r w:rsidRPr="00F81C82">
        <w:t>Toutefois, le maître de l’ouvrage se libérera des sommes dues aux sous-traitants payés directement en faisant porter les montants au crédit des comptes désignés dans les annexes, les avenants ou les actes spéciaux.</w:t>
      </w:r>
    </w:p>
    <w:p w14:paraId="784E95A1" w14:textId="178526C9" w:rsidR="00855955" w:rsidRPr="00855955" w:rsidRDefault="00855955" w:rsidP="00855955">
      <w:pPr>
        <w:pStyle w:val="Paragraphedeliste"/>
        <w:numPr>
          <w:ilvl w:val="0"/>
          <w:numId w:val="22"/>
        </w:numPr>
        <w:rPr>
          <w:b/>
          <w:bCs/>
        </w:rPr>
      </w:pPr>
      <w:r w:rsidRPr="00855955">
        <w:rPr>
          <w:b/>
          <w:bCs/>
        </w:rPr>
        <w:t>Avance</w:t>
      </w:r>
    </w:p>
    <w:p w14:paraId="2315EFE3" w14:textId="77777777" w:rsidR="00855955" w:rsidRDefault="00855955" w:rsidP="00855955">
      <w:r>
        <w:t>Si le montant hors TVA du marché est inférieur ou égal à 50 000 € HT, aucune avance ne sera versée.</w:t>
      </w:r>
    </w:p>
    <w:p w14:paraId="02B2C9F3" w14:textId="7393CD20" w:rsidR="00855955" w:rsidRDefault="008D7C42" w:rsidP="00855955">
      <w:r w:rsidRPr="008D7C42">
        <w:t>Si le montant hors TVA du marché est supérieur à 50 000 € HT, le mandataire, en cas de groupement solidaire, ou chacun des co-traitants en cas de groupement conjoint, doit préciser ci-après s’il souhaite la percevoir.</w:t>
      </w:r>
    </w:p>
    <w:tbl>
      <w:tblPr>
        <w:tblStyle w:val="Grilledutableau"/>
        <w:tblW w:w="0" w:type="auto"/>
        <w:tblLook w:val="04A0" w:firstRow="1" w:lastRow="0" w:firstColumn="1" w:lastColumn="0" w:noHBand="0" w:noVBand="1"/>
      </w:tblPr>
      <w:tblGrid>
        <w:gridCol w:w="3209"/>
        <w:gridCol w:w="3209"/>
        <w:gridCol w:w="3210"/>
      </w:tblGrid>
      <w:tr w:rsidR="00D673E1" w14:paraId="644B84F9" w14:textId="77777777" w:rsidTr="00D673E1">
        <w:tc>
          <w:tcPr>
            <w:tcW w:w="3209" w:type="dxa"/>
            <w:shd w:val="clear" w:color="auto" w:fill="00B0F0"/>
            <w:vAlign w:val="center"/>
          </w:tcPr>
          <w:p w14:paraId="0A737862" w14:textId="56B14A91" w:rsidR="00D673E1" w:rsidRPr="00D673E1" w:rsidRDefault="00D673E1" w:rsidP="00D673E1">
            <w:pPr>
              <w:jc w:val="center"/>
              <w:rPr>
                <w:b/>
                <w:bCs/>
              </w:rPr>
            </w:pPr>
            <w:r w:rsidRPr="00D673E1">
              <w:rPr>
                <w:b/>
                <w:bCs/>
              </w:rPr>
              <w:t>N° du cotraitant</w:t>
            </w:r>
          </w:p>
        </w:tc>
        <w:tc>
          <w:tcPr>
            <w:tcW w:w="6419" w:type="dxa"/>
            <w:gridSpan w:val="2"/>
            <w:shd w:val="clear" w:color="auto" w:fill="00B0F0"/>
            <w:vAlign w:val="center"/>
          </w:tcPr>
          <w:p w14:paraId="037CC2D8" w14:textId="0591124C" w:rsidR="00D673E1" w:rsidRPr="00D673E1" w:rsidRDefault="00D673E1" w:rsidP="00D673E1">
            <w:pPr>
              <w:jc w:val="center"/>
              <w:rPr>
                <w:b/>
                <w:bCs/>
              </w:rPr>
            </w:pPr>
            <w:r w:rsidRPr="00D673E1">
              <w:rPr>
                <w:b/>
                <w:bCs/>
              </w:rPr>
              <w:t>Avance prévue à l’article 8-2 du CCA</w:t>
            </w:r>
            <w:r w:rsidR="00C073F3">
              <w:rPr>
                <w:b/>
                <w:bCs/>
              </w:rPr>
              <w:t>T</w:t>
            </w:r>
            <w:r w:rsidRPr="00D673E1">
              <w:rPr>
                <w:b/>
                <w:bCs/>
              </w:rPr>
              <w:t>P</w:t>
            </w:r>
          </w:p>
        </w:tc>
      </w:tr>
      <w:tr w:rsidR="00D673E1" w14:paraId="2621B007" w14:textId="77777777" w:rsidTr="00D673E1">
        <w:tc>
          <w:tcPr>
            <w:tcW w:w="3209" w:type="dxa"/>
            <w:shd w:val="clear" w:color="auto" w:fill="D9F5FF"/>
            <w:vAlign w:val="center"/>
          </w:tcPr>
          <w:p w14:paraId="4039409D" w14:textId="7008CE71" w:rsidR="00D673E1" w:rsidRDefault="00D673E1" w:rsidP="00D673E1">
            <w:pPr>
              <w:jc w:val="center"/>
            </w:pPr>
            <w:r>
              <w:t>1 (mandataire)</w:t>
            </w:r>
          </w:p>
        </w:tc>
        <w:tc>
          <w:tcPr>
            <w:tcW w:w="3209" w:type="dxa"/>
            <w:shd w:val="clear" w:color="auto" w:fill="D9F5FF"/>
            <w:vAlign w:val="center"/>
          </w:tcPr>
          <w:p w14:paraId="6F70A00C" w14:textId="04EA4BC8"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4EB8E478" w14:textId="2BF49354" w:rsidR="00D673E1" w:rsidRDefault="00D673E1" w:rsidP="00D673E1">
            <w:pPr>
              <w:jc w:val="center"/>
            </w:pPr>
            <w:proofErr w:type="gramStart"/>
            <w:r w:rsidRPr="00782044">
              <w:t>ne</w:t>
            </w:r>
            <w:proofErr w:type="gramEnd"/>
            <w:r w:rsidRPr="00782044">
              <w:t xml:space="preserve"> refuse pas de la percevoir</w:t>
            </w:r>
          </w:p>
        </w:tc>
      </w:tr>
      <w:tr w:rsidR="00D673E1" w14:paraId="61A833A9" w14:textId="77777777" w:rsidTr="00D673E1">
        <w:tc>
          <w:tcPr>
            <w:tcW w:w="3209" w:type="dxa"/>
            <w:shd w:val="clear" w:color="auto" w:fill="D9F5FF"/>
            <w:vAlign w:val="center"/>
          </w:tcPr>
          <w:p w14:paraId="756ACD9D" w14:textId="1CE4B0F3" w:rsidR="00D673E1" w:rsidRDefault="00D673E1" w:rsidP="00D673E1">
            <w:pPr>
              <w:jc w:val="center"/>
            </w:pPr>
            <w:r>
              <w:t>2</w:t>
            </w:r>
          </w:p>
        </w:tc>
        <w:tc>
          <w:tcPr>
            <w:tcW w:w="3209" w:type="dxa"/>
            <w:shd w:val="clear" w:color="auto" w:fill="D9F5FF"/>
            <w:vAlign w:val="center"/>
          </w:tcPr>
          <w:p w14:paraId="1D5EEE68" w14:textId="2B69F061"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5DECD4AF" w14:textId="60C4D94D" w:rsidR="00D673E1" w:rsidRDefault="00D673E1" w:rsidP="00D673E1">
            <w:pPr>
              <w:jc w:val="center"/>
            </w:pPr>
            <w:proofErr w:type="gramStart"/>
            <w:r w:rsidRPr="00782044">
              <w:t>ne</w:t>
            </w:r>
            <w:proofErr w:type="gramEnd"/>
            <w:r w:rsidRPr="00782044">
              <w:t xml:space="preserve"> refuse pas de la percevoir</w:t>
            </w:r>
          </w:p>
        </w:tc>
      </w:tr>
      <w:tr w:rsidR="00D673E1" w14:paraId="51183C59" w14:textId="77777777" w:rsidTr="00D673E1">
        <w:tc>
          <w:tcPr>
            <w:tcW w:w="3209" w:type="dxa"/>
            <w:shd w:val="clear" w:color="auto" w:fill="D9F5FF"/>
            <w:vAlign w:val="center"/>
          </w:tcPr>
          <w:p w14:paraId="0CD2BE6D" w14:textId="0C652356" w:rsidR="00D673E1" w:rsidRDefault="00D673E1" w:rsidP="00D673E1">
            <w:pPr>
              <w:jc w:val="center"/>
            </w:pPr>
            <w:r>
              <w:t>3</w:t>
            </w:r>
          </w:p>
        </w:tc>
        <w:tc>
          <w:tcPr>
            <w:tcW w:w="3209" w:type="dxa"/>
            <w:shd w:val="clear" w:color="auto" w:fill="D9F5FF"/>
            <w:vAlign w:val="center"/>
          </w:tcPr>
          <w:p w14:paraId="0BE021E2" w14:textId="1A377FF9"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30809D1D" w14:textId="7AD14C5D" w:rsidR="00D673E1" w:rsidRDefault="00D673E1" w:rsidP="00D673E1">
            <w:pPr>
              <w:jc w:val="center"/>
            </w:pPr>
            <w:proofErr w:type="gramStart"/>
            <w:r w:rsidRPr="00782044">
              <w:t>ne</w:t>
            </w:r>
            <w:proofErr w:type="gramEnd"/>
            <w:r w:rsidRPr="00782044">
              <w:t xml:space="preserve"> refuse pas de la percevoir</w:t>
            </w:r>
          </w:p>
        </w:tc>
      </w:tr>
      <w:tr w:rsidR="00D673E1" w14:paraId="072B57E0" w14:textId="77777777" w:rsidTr="00D673E1">
        <w:tc>
          <w:tcPr>
            <w:tcW w:w="3209" w:type="dxa"/>
            <w:shd w:val="clear" w:color="auto" w:fill="D9F5FF"/>
            <w:vAlign w:val="center"/>
          </w:tcPr>
          <w:p w14:paraId="29D001DE" w14:textId="1F09518B" w:rsidR="00D673E1" w:rsidRDefault="00D673E1" w:rsidP="00D673E1">
            <w:pPr>
              <w:jc w:val="center"/>
            </w:pPr>
            <w:r>
              <w:t>_</w:t>
            </w:r>
          </w:p>
        </w:tc>
        <w:tc>
          <w:tcPr>
            <w:tcW w:w="3209" w:type="dxa"/>
            <w:shd w:val="clear" w:color="auto" w:fill="D9F5FF"/>
            <w:vAlign w:val="center"/>
          </w:tcPr>
          <w:p w14:paraId="2BE46BD4" w14:textId="5E3538EA"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7509771C" w14:textId="4A6B937B" w:rsidR="00D673E1" w:rsidRDefault="00D673E1" w:rsidP="00D673E1">
            <w:pPr>
              <w:jc w:val="center"/>
            </w:pPr>
            <w:proofErr w:type="gramStart"/>
            <w:r w:rsidRPr="00782044">
              <w:t>ne</w:t>
            </w:r>
            <w:proofErr w:type="gramEnd"/>
            <w:r w:rsidRPr="00782044">
              <w:t xml:space="preserve"> refuse pas de la percevoir</w:t>
            </w:r>
          </w:p>
        </w:tc>
      </w:tr>
    </w:tbl>
    <w:p w14:paraId="0831347F" w14:textId="3A6F3414" w:rsidR="008D7C42" w:rsidRDefault="008D7C42" w:rsidP="00855955"/>
    <w:p w14:paraId="2C96C000" w14:textId="2977AE80" w:rsidR="00E30AE1" w:rsidRDefault="00E30AE1" w:rsidP="00E30AE1">
      <w:r>
        <w:t>Les modalités de paiement des avances sont précisées à l’article 8</w:t>
      </w:r>
      <w:r w:rsidR="002E26CD">
        <w:t>.</w:t>
      </w:r>
      <w:r>
        <w:t>2 du CCA</w:t>
      </w:r>
      <w:r w:rsidR="00C073F3">
        <w:t>T</w:t>
      </w:r>
      <w:r>
        <w:t>P.</w:t>
      </w:r>
    </w:p>
    <w:p w14:paraId="572DC2F3" w14:textId="65195F8D" w:rsidR="00E30AE1" w:rsidRDefault="00E30AE1" w:rsidP="00E30AE1">
      <w:r w:rsidRPr="00E30AE1">
        <w:rPr>
          <w:u w:val="single"/>
        </w:rPr>
        <w:lastRenderedPageBreak/>
        <w:t>Dans le cas d’un groupement solidaire où la répartition de la rémunération n’est pas précisée</w:t>
      </w:r>
      <w:r>
        <w:t>, les co-traitants donnent par les présentes, au mandataire qui l’accepte, procuration à l’effet de percevoir, répartir et rembourser pour leur compte les sommes qui leur sont dues au titre de l’avance.</w:t>
      </w:r>
    </w:p>
    <w:p w14:paraId="19739657" w14:textId="77777777" w:rsidR="00E30AE1" w:rsidRDefault="00E30AE1" w:rsidP="00E30AE1"/>
    <w:tbl>
      <w:tblPr>
        <w:tblW w:w="9629" w:type="dxa"/>
        <w:tblInd w:w="5" w:type="dxa"/>
        <w:tblLayout w:type="fixed"/>
        <w:tblCellMar>
          <w:left w:w="0" w:type="dxa"/>
          <w:right w:w="0" w:type="dxa"/>
        </w:tblCellMar>
        <w:tblLook w:val="0000" w:firstRow="0" w:lastRow="0" w:firstColumn="0" w:lastColumn="0" w:noHBand="0" w:noVBand="0"/>
      </w:tblPr>
      <w:tblGrid>
        <w:gridCol w:w="436"/>
        <w:gridCol w:w="4003"/>
        <w:gridCol w:w="496"/>
        <w:gridCol w:w="3918"/>
        <w:gridCol w:w="351"/>
        <w:gridCol w:w="425"/>
      </w:tblGrid>
      <w:tr w:rsidR="00855955" w:rsidRPr="00E0712A" w14:paraId="13BF8E75" w14:textId="77777777" w:rsidTr="00497453">
        <w:tc>
          <w:tcPr>
            <w:tcW w:w="9629" w:type="dxa"/>
            <w:gridSpan w:val="6"/>
            <w:tcBorders>
              <w:top w:val="single" w:sz="4" w:space="0" w:color="000000"/>
              <w:left w:val="single" w:sz="4" w:space="0" w:color="000000"/>
              <w:right w:val="single" w:sz="8" w:space="0" w:color="000000"/>
            </w:tcBorders>
            <w:shd w:val="clear" w:color="auto" w:fill="auto"/>
          </w:tcPr>
          <w:p w14:paraId="466E6257" w14:textId="77777777" w:rsidR="00855955" w:rsidRPr="00E0712A" w:rsidRDefault="00855955" w:rsidP="00855955">
            <w:r w:rsidRPr="00E0712A">
              <w:t>Fait en un seul original</w:t>
            </w:r>
          </w:p>
        </w:tc>
      </w:tr>
      <w:tr w:rsidR="00855955" w:rsidRPr="00E0712A" w14:paraId="57190B2E" w14:textId="77777777" w:rsidTr="00497453">
        <w:tc>
          <w:tcPr>
            <w:tcW w:w="436" w:type="dxa"/>
            <w:tcBorders>
              <w:left w:val="single" w:sz="4" w:space="0" w:color="000000"/>
            </w:tcBorders>
            <w:shd w:val="clear" w:color="auto" w:fill="auto"/>
          </w:tcPr>
          <w:p w14:paraId="36C8D2BB" w14:textId="77777777" w:rsidR="00855955" w:rsidRPr="00E0712A" w:rsidRDefault="00855955" w:rsidP="00855955">
            <w:pPr>
              <w:jc w:val="center"/>
            </w:pPr>
            <w:proofErr w:type="gramStart"/>
            <w:r w:rsidRPr="00E0712A">
              <w:t>à</w:t>
            </w:r>
            <w:proofErr w:type="gramEnd"/>
            <w:r w:rsidRPr="00E0712A">
              <w:t> :</w:t>
            </w:r>
          </w:p>
        </w:tc>
        <w:tc>
          <w:tcPr>
            <w:tcW w:w="4003" w:type="dxa"/>
            <w:tcBorders>
              <w:top w:val="single" w:sz="4" w:space="0" w:color="000000"/>
              <w:left w:val="single" w:sz="4" w:space="0" w:color="000000"/>
              <w:bottom w:val="single" w:sz="4" w:space="0" w:color="000000"/>
            </w:tcBorders>
            <w:shd w:val="clear" w:color="auto" w:fill="F2F2F2"/>
          </w:tcPr>
          <w:p w14:paraId="51491A90" w14:textId="77777777" w:rsidR="00855955" w:rsidRPr="00E0712A" w:rsidRDefault="00855955" w:rsidP="00A23946">
            <w:pPr>
              <w:snapToGrid w:val="0"/>
              <w:rPr>
                <w:rFonts w:ascii="Arial" w:hAnsi="Arial" w:cs="Arial"/>
                <w:sz w:val="22"/>
              </w:rPr>
            </w:pPr>
          </w:p>
        </w:tc>
        <w:tc>
          <w:tcPr>
            <w:tcW w:w="496" w:type="dxa"/>
            <w:tcBorders>
              <w:left w:val="single" w:sz="4" w:space="0" w:color="000000"/>
            </w:tcBorders>
            <w:shd w:val="clear" w:color="auto" w:fill="auto"/>
          </w:tcPr>
          <w:p w14:paraId="7C8CDCDA" w14:textId="77777777" w:rsidR="00855955" w:rsidRPr="00E0712A" w:rsidRDefault="00855955" w:rsidP="00855955">
            <w:pPr>
              <w:jc w:val="center"/>
            </w:pPr>
            <w:proofErr w:type="gramStart"/>
            <w:r w:rsidRPr="00E0712A">
              <w:t>le</w:t>
            </w:r>
            <w:proofErr w:type="gramEnd"/>
            <w:r w:rsidRPr="00E0712A">
              <w:t> :</w:t>
            </w:r>
          </w:p>
        </w:tc>
        <w:tc>
          <w:tcPr>
            <w:tcW w:w="4269" w:type="dxa"/>
            <w:gridSpan w:val="2"/>
            <w:tcBorders>
              <w:top w:val="single" w:sz="4" w:space="0" w:color="000000"/>
              <w:left w:val="single" w:sz="4" w:space="0" w:color="000000"/>
              <w:bottom w:val="single" w:sz="4" w:space="0" w:color="000000"/>
            </w:tcBorders>
            <w:shd w:val="clear" w:color="auto" w:fill="F2F2F2"/>
          </w:tcPr>
          <w:p w14:paraId="43018F88" w14:textId="77777777" w:rsidR="00855955" w:rsidRPr="00E0712A" w:rsidRDefault="00855955" w:rsidP="00A23946">
            <w:pPr>
              <w:snapToGrid w:val="0"/>
              <w:rPr>
                <w:rFonts w:ascii="Arial" w:hAnsi="Arial" w:cs="Arial"/>
                <w:sz w:val="22"/>
              </w:rPr>
            </w:pPr>
          </w:p>
        </w:tc>
        <w:tc>
          <w:tcPr>
            <w:tcW w:w="425" w:type="dxa"/>
            <w:tcBorders>
              <w:left w:val="single" w:sz="4" w:space="0" w:color="000000"/>
              <w:right w:val="single" w:sz="8" w:space="0" w:color="000000"/>
            </w:tcBorders>
            <w:shd w:val="clear" w:color="auto" w:fill="auto"/>
          </w:tcPr>
          <w:p w14:paraId="2DEC2375" w14:textId="77777777" w:rsidR="00855955" w:rsidRPr="00E0712A" w:rsidRDefault="00855955" w:rsidP="00A23946">
            <w:pPr>
              <w:snapToGrid w:val="0"/>
              <w:rPr>
                <w:rFonts w:ascii="Arial" w:hAnsi="Arial" w:cs="Arial"/>
                <w:sz w:val="22"/>
              </w:rPr>
            </w:pPr>
          </w:p>
        </w:tc>
      </w:tr>
      <w:tr w:rsidR="00855955" w:rsidRPr="00E0712A" w14:paraId="0C888608" w14:textId="77777777" w:rsidTr="00497453">
        <w:tc>
          <w:tcPr>
            <w:tcW w:w="436" w:type="dxa"/>
            <w:tcBorders>
              <w:left w:val="single" w:sz="4" w:space="0" w:color="000000"/>
            </w:tcBorders>
            <w:shd w:val="clear" w:color="auto" w:fill="auto"/>
          </w:tcPr>
          <w:p w14:paraId="76CECF15" w14:textId="77777777" w:rsidR="00855955" w:rsidRPr="00E0712A" w:rsidRDefault="00855955" w:rsidP="00A23946">
            <w:pPr>
              <w:snapToGrid w:val="0"/>
              <w:rPr>
                <w:rFonts w:ascii="Arial" w:hAnsi="Arial" w:cs="Arial"/>
                <w:sz w:val="22"/>
              </w:rPr>
            </w:pPr>
          </w:p>
        </w:tc>
        <w:tc>
          <w:tcPr>
            <w:tcW w:w="4003" w:type="dxa"/>
            <w:shd w:val="clear" w:color="auto" w:fill="auto"/>
          </w:tcPr>
          <w:p w14:paraId="76EB3DA1" w14:textId="77777777" w:rsidR="00855955" w:rsidRPr="00E0712A" w:rsidRDefault="00855955" w:rsidP="00A23946">
            <w:pPr>
              <w:snapToGrid w:val="0"/>
              <w:rPr>
                <w:rFonts w:ascii="Arial" w:hAnsi="Arial" w:cs="Arial"/>
                <w:sz w:val="22"/>
              </w:rPr>
            </w:pPr>
          </w:p>
        </w:tc>
        <w:tc>
          <w:tcPr>
            <w:tcW w:w="496" w:type="dxa"/>
            <w:shd w:val="clear" w:color="auto" w:fill="auto"/>
          </w:tcPr>
          <w:p w14:paraId="39A843FF" w14:textId="77777777" w:rsidR="00855955" w:rsidRPr="00E0712A" w:rsidRDefault="00855955" w:rsidP="00A23946">
            <w:pPr>
              <w:snapToGrid w:val="0"/>
              <w:rPr>
                <w:rFonts w:ascii="Arial" w:hAnsi="Arial" w:cs="Arial"/>
                <w:sz w:val="22"/>
              </w:rPr>
            </w:pPr>
          </w:p>
        </w:tc>
        <w:tc>
          <w:tcPr>
            <w:tcW w:w="4694" w:type="dxa"/>
            <w:gridSpan w:val="3"/>
            <w:tcBorders>
              <w:right w:val="single" w:sz="8" w:space="0" w:color="000000"/>
            </w:tcBorders>
            <w:shd w:val="clear" w:color="auto" w:fill="auto"/>
          </w:tcPr>
          <w:p w14:paraId="074566E1" w14:textId="77777777" w:rsidR="00855955" w:rsidRPr="00E0712A" w:rsidRDefault="00855955" w:rsidP="00A23946">
            <w:pPr>
              <w:snapToGrid w:val="0"/>
              <w:rPr>
                <w:rFonts w:ascii="Arial" w:hAnsi="Arial" w:cs="Arial"/>
                <w:sz w:val="22"/>
              </w:rPr>
            </w:pPr>
          </w:p>
        </w:tc>
      </w:tr>
      <w:tr w:rsidR="00855955" w:rsidRPr="00E0712A" w14:paraId="1A8B0F5D" w14:textId="77777777" w:rsidTr="00497453">
        <w:tc>
          <w:tcPr>
            <w:tcW w:w="9629" w:type="dxa"/>
            <w:gridSpan w:val="6"/>
            <w:tcBorders>
              <w:left w:val="single" w:sz="4" w:space="0" w:color="000000"/>
              <w:right w:val="single" w:sz="8" w:space="0" w:color="000000"/>
            </w:tcBorders>
            <w:shd w:val="clear" w:color="auto" w:fill="auto"/>
          </w:tcPr>
          <w:p w14:paraId="6C8A8E89" w14:textId="77777777" w:rsidR="00855955" w:rsidRPr="00E0712A" w:rsidRDefault="00855955" w:rsidP="00855955">
            <w:r w:rsidRPr="00E0712A">
              <w:t>Mention(s) manuscrite(s) "lu et approuvé" signature(s) du/des prestataire(s) :</w:t>
            </w:r>
          </w:p>
        </w:tc>
      </w:tr>
      <w:tr w:rsidR="00855955" w:rsidRPr="00E0712A" w14:paraId="22DE0E8E" w14:textId="77777777" w:rsidTr="00497453">
        <w:tc>
          <w:tcPr>
            <w:tcW w:w="436" w:type="dxa"/>
            <w:tcBorders>
              <w:left w:val="single" w:sz="4" w:space="0" w:color="000000"/>
            </w:tcBorders>
            <w:shd w:val="clear" w:color="auto" w:fill="auto"/>
          </w:tcPr>
          <w:p w14:paraId="63D92458" w14:textId="77777777" w:rsidR="00855955" w:rsidRPr="00E0712A" w:rsidRDefault="00855955" w:rsidP="00A23946">
            <w:pPr>
              <w:snapToGrid w:val="0"/>
              <w:rPr>
                <w:rFonts w:ascii="Arial" w:hAnsi="Arial" w:cs="Arial"/>
                <w:sz w:val="22"/>
              </w:rPr>
            </w:pPr>
          </w:p>
        </w:tc>
        <w:tc>
          <w:tcPr>
            <w:tcW w:w="8768" w:type="dxa"/>
            <w:gridSpan w:val="4"/>
            <w:tcBorders>
              <w:top w:val="single" w:sz="4" w:space="0" w:color="000000"/>
              <w:left w:val="single" w:sz="4" w:space="0" w:color="000000"/>
              <w:bottom w:val="single" w:sz="4" w:space="0" w:color="000000"/>
            </w:tcBorders>
            <w:shd w:val="clear" w:color="auto" w:fill="F2F2F2"/>
          </w:tcPr>
          <w:p w14:paraId="1C5441B3" w14:textId="77777777" w:rsidR="00855955" w:rsidRPr="00E0712A" w:rsidRDefault="00855955" w:rsidP="00A23946">
            <w:pPr>
              <w:snapToGrid w:val="0"/>
              <w:rPr>
                <w:rFonts w:ascii="Arial" w:hAnsi="Arial" w:cs="Arial"/>
                <w:sz w:val="22"/>
              </w:rPr>
            </w:pPr>
          </w:p>
          <w:p w14:paraId="676941EC" w14:textId="77777777" w:rsidR="00855955" w:rsidRPr="00E0712A" w:rsidRDefault="00855955" w:rsidP="00A23946">
            <w:pPr>
              <w:rPr>
                <w:rFonts w:ascii="Arial" w:hAnsi="Arial" w:cs="Arial"/>
                <w:sz w:val="22"/>
              </w:rPr>
            </w:pPr>
          </w:p>
          <w:p w14:paraId="4C12E907" w14:textId="77777777" w:rsidR="00855955" w:rsidRPr="00E0712A" w:rsidRDefault="00855955" w:rsidP="00A23946">
            <w:pPr>
              <w:rPr>
                <w:rFonts w:ascii="Arial" w:hAnsi="Arial" w:cs="Arial"/>
                <w:sz w:val="22"/>
              </w:rPr>
            </w:pPr>
          </w:p>
          <w:p w14:paraId="0C8299C6" w14:textId="77777777" w:rsidR="00855955" w:rsidRPr="00E0712A" w:rsidRDefault="00855955" w:rsidP="00A23946">
            <w:pPr>
              <w:rPr>
                <w:rFonts w:ascii="Arial" w:hAnsi="Arial" w:cs="Arial"/>
                <w:sz w:val="22"/>
              </w:rPr>
            </w:pPr>
          </w:p>
          <w:p w14:paraId="0951E772" w14:textId="77777777" w:rsidR="00855955" w:rsidRPr="00E0712A" w:rsidRDefault="00855955" w:rsidP="00A23946">
            <w:pPr>
              <w:rPr>
                <w:rFonts w:ascii="Arial" w:hAnsi="Arial" w:cs="Arial"/>
                <w:sz w:val="22"/>
              </w:rPr>
            </w:pPr>
          </w:p>
          <w:p w14:paraId="2628C1D4" w14:textId="77777777" w:rsidR="00855955" w:rsidRPr="00E0712A" w:rsidRDefault="00855955" w:rsidP="00A23946">
            <w:pPr>
              <w:rPr>
                <w:rFonts w:ascii="Arial" w:hAnsi="Arial" w:cs="Arial"/>
                <w:sz w:val="22"/>
              </w:rPr>
            </w:pPr>
          </w:p>
        </w:tc>
        <w:tc>
          <w:tcPr>
            <w:tcW w:w="425" w:type="dxa"/>
            <w:tcBorders>
              <w:left w:val="single" w:sz="4" w:space="0" w:color="000000"/>
              <w:right w:val="single" w:sz="8" w:space="0" w:color="000000"/>
            </w:tcBorders>
            <w:shd w:val="clear" w:color="auto" w:fill="auto"/>
          </w:tcPr>
          <w:p w14:paraId="04A0AB73" w14:textId="77777777" w:rsidR="00855955" w:rsidRPr="00E0712A" w:rsidRDefault="00855955" w:rsidP="00A23946">
            <w:pPr>
              <w:snapToGrid w:val="0"/>
              <w:rPr>
                <w:rFonts w:ascii="Arial" w:hAnsi="Arial" w:cs="Arial"/>
                <w:sz w:val="22"/>
              </w:rPr>
            </w:pPr>
          </w:p>
        </w:tc>
      </w:tr>
      <w:tr w:rsidR="00855955" w:rsidRPr="00E0712A" w14:paraId="1F2F3D37" w14:textId="77777777" w:rsidTr="00497453">
        <w:trPr>
          <w:trHeight w:hRule="exact" w:val="80"/>
        </w:trPr>
        <w:tc>
          <w:tcPr>
            <w:tcW w:w="436" w:type="dxa"/>
            <w:tcBorders>
              <w:left w:val="single" w:sz="4" w:space="0" w:color="000000"/>
              <w:bottom w:val="single" w:sz="8" w:space="0" w:color="000000"/>
            </w:tcBorders>
            <w:shd w:val="clear" w:color="auto" w:fill="auto"/>
          </w:tcPr>
          <w:p w14:paraId="3BE124C5" w14:textId="77777777" w:rsidR="00855955" w:rsidRPr="00E0712A" w:rsidRDefault="00855955" w:rsidP="00A23946">
            <w:pPr>
              <w:snapToGrid w:val="0"/>
              <w:rPr>
                <w:rFonts w:ascii="Arial" w:hAnsi="Arial" w:cs="Arial"/>
                <w:sz w:val="22"/>
              </w:rPr>
            </w:pPr>
          </w:p>
        </w:tc>
        <w:tc>
          <w:tcPr>
            <w:tcW w:w="4003" w:type="dxa"/>
            <w:tcBorders>
              <w:bottom w:val="single" w:sz="8" w:space="0" w:color="000000"/>
            </w:tcBorders>
            <w:shd w:val="clear" w:color="auto" w:fill="auto"/>
          </w:tcPr>
          <w:p w14:paraId="474C6279" w14:textId="77777777" w:rsidR="00855955" w:rsidRPr="00E0712A" w:rsidRDefault="00855955" w:rsidP="00A23946">
            <w:pPr>
              <w:snapToGrid w:val="0"/>
              <w:rPr>
                <w:rFonts w:ascii="Arial" w:hAnsi="Arial" w:cs="Arial"/>
                <w:sz w:val="22"/>
              </w:rPr>
            </w:pPr>
          </w:p>
        </w:tc>
        <w:tc>
          <w:tcPr>
            <w:tcW w:w="496" w:type="dxa"/>
            <w:tcBorders>
              <w:bottom w:val="single" w:sz="8" w:space="0" w:color="000000"/>
            </w:tcBorders>
            <w:shd w:val="clear" w:color="auto" w:fill="auto"/>
          </w:tcPr>
          <w:p w14:paraId="586A8BAE" w14:textId="77777777" w:rsidR="00855955" w:rsidRPr="00E0712A" w:rsidRDefault="00855955" w:rsidP="00A23946">
            <w:pPr>
              <w:snapToGrid w:val="0"/>
              <w:rPr>
                <w:rFonts w:ascii="Arial" w:hAnsi="Arial" w:cs="Arial"/>
                <w:sz w:val="22"/>
              </w:rPr>
            </w:pPr>
          </w:p>
        </w:tc>
        <w:tc>
          <w:tcPr>
            <w:tcW w:w="3918" w:type="dxa"/>
            <w:tcBorders>
              <w:bottom w:val="single" w:sz="8" w:space="0" w:color="000000"/>
            </w:tcBorders>
            <w:shd w:val="clear" w:color="auto" w:fill="auto"/>
          </w:tcPr>
          <w:p w14:paraId="0A7D763E" w14:textId="77777777" w:rsidR="00855955" w:rsidRPr="00E0712A" w:rsidRDefault="00855955" w:rsidP="00A23946">
            <w:pPr>
              <w:snapToGrid w:val="0"/>
              <w:rPr>
                <w:rFonts w:ascii="Arial" w:hAnsi="Arial" w:cs="Arial"/>
                <w:sz w:val="22"/>
              </w:rPr>
            </w:pPr>
          </w:p>
        </w:tc>
        <w:tc>
          <w:tcPr>
            <w:tcW w:w="776" w:type="dxa"/>
            <w:gridSpan w:val="2"/>
            <w:tcBorders>
              <w:bottom w:val="single" w:sz="8" w:space="0" w:color="000000"/>
              <w:right w:val="single" w:sz="8" w:space="0" w:color="000000"/>
            </w:tcBorders>
            <w:shd w:val="clear" w:color="auto" w:fill="auto"/>
          </w:tcPr>
          <w:p w14:paraId="0A2DEECF" w14:textId="77777777" w:rsidR="00855955" w:rsidRPr="00E0712A" w:rsidRDefault="00855955" w:rsidP="00A23946">
            <w:pPr>
              <w:snapToGrid w:val="0"/>
              <w:rPr>
                <w:rFonts w:ascii="Arial" w:hAnsi="Arial" w:cs="Arial"/>
                <w:sz w:val="22"/>
              </w:rPr>
            </w:pPr>
          </w:p>
        </w:tc>
      </w:tr>
    </w:tbl>
    <w:p w14:paraId="56BA5C29" w14:textId="1053AB7D" w:rsidR="00855955" w:rsidRDefault="00855955" w:rsidP="00855955"/>
    <w:tbl>
      <w:tblPr>
        <w:tblStyle w:val="Grilledutableau"/>
        <w:tblW w:w="0" w:type="auto"/>
        <w:tblLook w:val="04A0" w:firstRow="1" w:lastRow="0" w:firstColumn="1" w:lastColumn="0" w:noHBand="0" w:noVBand="1"/>
      </w:tblPr>
      <w:tblGrid>
        <w:gridCol w:w="9628"/>
      </w:tblGrid>
      <w:tr w:rsidR="00AE6087" w14:paraId="0C9CECA2" w14:textId="77777777" w:rsidTr="00913E8F">
        <w:tc>
          <w:tcPr>
            <w:tcW w:w="9628" w:type="dxa"/>
            <w:shd w:val="clear" w:color="auto" w:fill="00B0F0"/>
            <w:vAlign w:val="center"/>
          </w:tcPr>
          <w:p w14:paraId="0AAC3C96" w14:textId="7CD1CA5B" w:rsidR="00AE6087" w:rsidRDefault="00AE6087" w:rsidP="00AE6087">
            <w:pPr>
              <w:jc w:val="center"/>
            </w:pPr>
            <w:r w:rsidRPr="00AE6087">
              <w:t>Acceptation de l’offre</w:t>
            </w:r>
          </w:p>
        </w:tc>
      </w:tr>
      <w:tr w:rsidR="00AE6087" w14:paraId="4CB3480E" w14:textId="77777777" w:rsidTr="00AE6087">
        <w:trPr>
          <w:trHeight w:val="2381"/>
        </w:trPr>
        <w:tc>
          <w:tcPr>
            <w:tcW w:w="9628" w:type="dxa"/>
          </w:tcPr>
          <w:p w14:paraId="1700A6F8" w14:textId="77777777" w:rsidR="00AE6087" w:rsidRDefault="00AE6087" w:rsidP="00855955">
            <w:r w:rsidRPr="00AE6087">
              <w:t>Est acceptée la présente offre pour valoir acte d’engagement.</w:t>
            </w:r>
          </w:p>
          <w:p w14:paraId="6313F3FD" w14:textId="77777777" w:rsidR="00AE6087" w:rsidRDefault="00AE6087" w:rsidP="00855955">
            <w:r w:rsidRPr="00AE6087">
              <w:t>Le Représentant du Pouvoir Adjudicateur</w:t>
            </w:r>
          </w:p>
          <w:p w14:paraId="7B2EC7C8" w14:textId="38942A5A" w:rsidR="00AE6087" w:rsidRDefault="00AE6087" w:rsidP="00855955">
            <w:r w:rsidRPr="00AE6087">
              <w:t>À : AIX-EN-PROVENCE</w:t>
            </w:r>
            <w:r>
              <w:t xml:space="preserve">              le :</w:t>
            </w:r>
          </w:p>
        </w:tc>
      </w:tr>
    </w:tbl>
    <w:p w14:paraId="2C014AAE" w14:textId="77777777" w:rsidR="009B6B85" w:rsidRDefault="009B6B85" w:rsidP="00855955">
      <w:pPr>
        <w:sectPr w:rsidR="009B6B85" w:rsidSect="00A654FA">
          <w:pgSz w:w="11906" w:h="16838"/>
          <w:pgMar w:top="1134" w:right="1134" w:bottom="1134" w:left="1134" w:header="708" w:footer="708" w:gutter="0"/>
          <w:cols w:space="708"/>
          <w:docGrid w:linePitch="360"/>
        </w:sectPr>
      </w:pPr>
    </w:p>
    <w:p w14:paraId="7F0C5289" w14:textId="77777777" w:rsidR="00927D7C" w:rsidRDefault="00B501BD" w:rsidP="009B6B85">
      <w:pPr>
        <w:jc w:val="center"/>
        <w:rPr>
          <w:b/>
          <w:bCs/>
          <w:sz w:val="28"/>
          <w:szCs w:val="32"/>
        </w:rPr>
      </w:pPr>
      <w:r>
        <w:rPr>
          <w:b/>
          <w:bCs/>
          <w:sz w:val="28"/>
          <w:szCs w:val="32"/>
        </w:rPr>
        <w:lastRenderedPageBreak/>
        <w:t>Annexe n°1 à l’acte d’engagement</w:t>
      </w:r>
    </w:p>
    <w:p w14:paraId="00C41FAF" w14:textId="77777777" w:rsidR="00B501BD" w:rsidRDefault="00B501BD" w:rsidP="00B501BD"/>
    <w:tbl>
      <w:tblPr>
        <w:tblStyle w:val="Grilledutableau"/>
        <w:tblW w:w="10191" w:type="dxa"/>
        <w:jc w:val="center"/>
        <w:tblLook w:val="04A0" w:firstRow="1" w:lastRow="0" w:firstColumn="1" w:lastColumn="0" w:noHBand="0" w:noVBand="1"/>
      </w:tblPr>
      <w:tblGrid>
        <w:gridCol w:w="3813"/>
        <w:gridCol w:w="3543"/>
        <w:gridCol w:w="851"/>
        <w:gridCol w:w="1984"/>
      </w:tblGrid>
      <w:tr w:rsidR="00D73180" w14:paraId="1CA9D141" w14:textId="77777777" w:rsidTr="00D73180">
        <w:trPr>
          <w:trHeight w:val="624"/>
          <w:jc w:val="center"/>
        </w:trPr>
        <w:tc>
          <w:tcPr>
            <w:tcW w:w="10191" w:type="dxa"/>
            <w:gridSpan w:val="4"/>
            <w:tcBorders>
              <w:top w:val="double" w:sz="4" w:space="0" w:color="auto"/>
              <w:left w:val="double" w:sz="4" w:space="0" w:color="auto"/>
              <w:bottom w:val="double" w:sz="4" w:space="0" w:color="auto"/>
              <w:right w:val="double" w:sz="4" w:space="0" w:color="auto"/>
            </w:tcBorders>
            <w:shd w:val="clear" w:color="auto" w:fill="D9F5FF"/>
            <w:vAlign w:val="center"/>
            <w:hideMark/>
          </w:tcPr>
          <w:p w14:paraId="44AC2F92" w14:textId="77777777" w:rsidR="00D73180" w:rsidRDefault="00D73180">
            <w:pPr>
              <w:jc w:val="center"/>
              <w:rPr>
                <w:b/>
                <w:bCs/>
                <w:sz w:val="18"/>
                <w:szCs w:val="18"/>
              </w:rPr>
            </w:pPr>
            <w:bookmarkStart w:id="2" w:name="_Hlk194421055"/>
            <w:r>
              <w:rPr>
                <w:b/>
                <w:bCs/>
                <w:sz w:val="24"/>
                <w:szCs w:val="28"/>
              </w:rPr>
              <w:t>DÉCOMPOSITION DE LA RÉMUNÉRATION PAR PHASE</w:t>
            </w:r>
          </w:p>
        </w:tc>
      </w:tr>
      <w:tr w:rsidR="00D73180" w14:paraId="1665EC9E" w14:textId="77777777" w:rsidTr="00D73180">
        <w:trPr>
          <w:trHeight w:val="454"/>
          <w:jc w:val="center"/>
        </w:trPr>
        <w:tc>
          <w:tcPr>
            <w:tcW w:w="10191" w:type="dxa"/>
            <w:gridSpan w:val="4"/>
            <w:tcBorders>
              <w:top w:val="double" w:sz="4" w:space="0" w:color="auto"/>
              <w:left w:val="nil"/>
              <w:bottom w:val="single" w:sz="4" w:space="0" w:color="auto"/>
              <w:right w:val="nil"/>
            </w:tcBorders>
          </w:tcPr>
          <w:p w14:paraId="39CD5C97" w14:textId="77777777" w:rsidR="00D73180" w:rsidRDefault="00D73180">
            <w:pPr>
              <w:jc w:val="center"/>
              <w:rPr>
                <w:b/>
                <w:bCs/>
                <w:sz w:val="18"/>
                <w:szCs w:val="18"/>
              </w:rPr>
            </w:pPr>
          </w:p>
        </w:tc>
      </w:tr>
      <w:tr w:rsidR="00D73180" w14:paraId="45A7E567" w14:textId="77777777" w:rsidTr="00D73180">
        <w:trPr>
          <w:jc w:val="center"/>
        </w:trPr>
        <w:tc>
          <w:tcPr>
            <w:tcW w:w="381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F33221E" w14:textId="77777777" w:rsidR="00D73180" w:rsidRDefault="00D73180">
            <w:pPr>
              <w:jc w:val="center"/>
              <w:rPr>
                <w:b/>
                <w:bCs/>
                <w:sz w:val="22"/>
              </w:rPr>
            </w:pPr>
            <w:r>
              <w:rPr>
                <w:b/>
                <w:bCs/>
              </w:rPr>
              <w:t>Elément de mission</w:t>
            </w:r>
          </w:p>
        </w:tc>
        <w:tc>
          <w:tcPr>
            <w:tcW w:w="354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7B0C5FE" w14:textId="77777777" w:rsidR="00D73180" w:rsidRDefault="00D73180">
            <w:pPr>
              <w:jc w:val="center"/>
              <w:rPr>
                <w:b/>
                <w:bCs/>
              </w:rPr>
            </w:pPr>
            <w:r>
              <w:rPr>
                <w:b/>
                <w:bCs/>
              </w:rPr>
              <w:t>Montant € hors TVA</w:t>
            </w:r>
          </w:p>
        </w:tc>
        <w:tc>
          <w:tcPr>
            <w:tcW w:w="851"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63A88D18" w14:textId="77777777" w:rsidR="00D73180" w:rsidRDefault="00D73180">
            <w:pPr>
              <w:jc w:val="center"/>
              <w:rPr>
                <w:b/>
                <w:bCs/>
              </w:rPr>
            </w:pPr>
            <w:r>
              <w:rPr>
                <w:b/>
                <w:bCs/>
              </w:rPr>
              <w:t>(1)</w:t>
            </w:r>
          </w:p>
        </w:tc>
        <w:tc>
          <w:tcPr>
            <w:tcW w:w="198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439BA2B" w14:textId="77777777" w:rsidR="00D73180" w:rsidRDefault="00D73180">
            <w:pPr>
              <w:jc w:val="center"/>
              <w:rPr>
                <w:b/>
                <w:bCs/>
              </w:rPr>
            </w:pPr>
            <w:r>
              <w:rPr>
                <w:b/>
                <w:bCs/>
              </w:rPr>
              <w:t>Temps passé en jours (2)</w:t>
            </w:r>
          </w:p>
        </w:tc>
      </w:tr>
      <w:tr w:rsidR="00D73180" w14:paraId="16F25755"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55187BD4" w14:textId="77777777" w:rsidR="00D73180" w:rsidRDefault="00D73180">
            <w:pPr>
              <w:jc w:val="center"/>
            </w:pPr>
            <w:r>
              <w:t>AVP</w:t>
            </w:r>
          </w:p>
        </w:tc>
        <w:tc>
          <w:tcPr>
            <w:tcW w:w="3543" w:type="dxa"/>
            <w:tcBorders>
              <w:top w:val="single" w:sz="4" w:space="0" w:color="auto"/>
              <w:left w:val="single" w:sz="4" w:space="0" w:color="auto"/>
              <w:bottom w:val="single" w:sz="4" w:space="0" w:color="auto"/>
              <w:right w:val="single" w:sz="4" w:space="0" w:color="auto"/>
            </w:tcBorders>
            <w:vAlign w:val="center"/>
          </w:tcPr>
          <w:p w14:paraId="275364EF" w14:textId="77777777" w:rsidR="00D73180" w:rsidRDefault="00D73180">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553F466"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40D3C326" w14:textId="77777777" w:rsidR="00D73180" w:rsidRDefault="00D73180">
            <w:pPr>
              <w:jc w:val="left"/>
              <w:rPr>
                <w:sz w:val="18"/>
                <w:szCs w:val="18"/>
              </w:rPr>
            </w:pPr>
          </w:p>
        </w:tc>
      </w:tr>
      <w:tr w:rsidR="00D73180" w14:paraId="5906FCE3"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6A0D1924" w14:textId="77777777" w:rsidR="00D73180" w:rsidRDefault="00D73180">
            <w:pPr>
              <w:jc w:val="center"/>
              <w:rPr>
                <w:sz w:val="22"/>
              </w:rPr>
            </w:pPr>
            <w:r>
              <w:t>PRO</w:t>
            </w:r>
          </w:p>
        </w:tc>
        <w:tc>
          <w:tcPr>
            <w:tcW w:w="3543" w:type="dxa"/>
            <w:tcBorders>
              <w:top w:val="single" w:sz="4" w:space="0" w:color="auto"/>
              <w:left w:val="single" w:sz="4" w:space="0" w:color="auto"/>
              <w:bottom w:val="single" w:sz="4" w:space="0" w:color="auto"/>
              <w:right w:val="single" w:sz="4" w:space="0" w:color="auto"/>
            </w:tcBorders>
            <w:vAlign w:val="center"/>
          </w:tcPr>
          <w:p w14:paraId="138A5BF0" w14:textId="77777777" w:rsidR="00D73180" w:rsidRDefault="00D73180">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DF5C235" w14:textId="77777777" w:rsidR="00D73180" w:rsidRDefault="00D73180">
            <w:pPr>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82831B0" w14:textId="77777777" w:rsidR="00D73180" w:rsidRDefault="00D73180">
            <w:pPr>
              <w:jc w:val="left"/>
              <w:rPr>
                <w:sz w:val="18"/>
                <w:szCs w:val="18"/>
              </w:rPr>
            </w:pPr>
          </w:p>
        </w:tc>
      </w:tr>
      <w:tr w:rsidR="00D73180" w14:paraId="2DA554F1"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7C206308" w14:textId="77777777" w:rsidR="00D73180" w:rsidRDefault="00D73180">
            <w:pPr>
              <w:jc w:val="center"/>
              <w:rPr>
                <w:sz w:val="22"/>
              </w:rPr>
            </w:pPr>
            <w:r>
              <w:t>EXE 1</w:t>
            </w:r>
          </w:p>
        </w:tc>
        <w:tc>
          <w:tcPr>
            <w:tcW w:w="3543" w:type="dxa"/>
            <w:tcBorders>
              <w:top w:val="single" w:sz="4" w:space="0" w:color="auto"/>
              <w:left w:val="single" w:sz="4" w:space="0" w:color="auto"/>
              <w:bottom w:val="single" w:sz="4" w:space="0" w:color="auto"/>
              <w:right w:val="single" w:sz="4" w:space="0" w:color="auto"/>
            </w:tcBorders>
            <w:vAlign w:val="center"/>
          </w:tcPr>
          <w:p w14:paraId="0184308E"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7477ACC"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C3EBB54" w14:textId="77777777" w:rsidR="00D73180" w:rsidRDefault="00D73180">
            <w:pPr>
              <w:jc w:val="left"/>
              <w:rPr>
                <w:b/>
                <w:bCs/>
                <w:sz w:val="18"/>
                <w:szCs w:val="18"/>
              </w:rPr>
            </w:pPr>
          </w:p>
        </w:tc>
      </w:tr>
      <w:tr w:rsidR="00D73180" w14:paraId="2CCFBC42" w14:textId="77777777" w:rsidTr="00D73180">
        <w:trPr>
          <w:trHeight w:val="794"/>
          <w:jc w:val="center"/>
        </w:trPr>
        <w:tc>
          <w:tcPr>
            <w:tcW w:w="3813" w:type="dxa"/>
            <w:tcBorders>
              <w:top w:val="nil"/>
              <w:left w:val="single" w:sz="4" w:space="0" w:color="auto"/>
              <w:bottom w:val="single" w:sz="4" w:space="0" w:color="auto"/>
              <w:right w:val="single" w:sz="4" w:space="0" w:color="auto"/>
            </w:tcBorders>
            <w:vAlign w:val="center"/>
            <w:hideMark/>
          </w:tcPr>
          <w:p w14:paraId="3AB869B5" w14:textId="77777777" w:rsidR="00D73180" w:rsidRDefault="00D73180">
            <w:pPr>
              <w:jc w:val="center"/>
              <w:rPr>
                <w:sz w:val="22"/>
              </w:rPr>
            </w:pPr>
            <w:r>
              <w:t>ACT</w:t>
            </w:r>
          </w:p>
        </w:tc>
        <w:tc>
          <w:tcPr>
            <w:tcW w:w="3543" w:type="dxa"/>
            <w:tcBorders>
              <w:top w:val="single" w:sz="4" w:space="0" w:color="auto"/>
              <w:left w:val="single" w:sz="4" w:space="0" w:color="auto"/>
              <w:bottom w:val="single" w:sz="4" w:space="0" w:color="auto"/>
              <w:right w:val="single" w:sz="4" w:space="0" w:color="auto"/>
            </w:tcBorders>
            <w:vAlign w:val="center"/>
          </w:tcPr>
          <w:p w14:paraId="4FBC1B85"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E78A431" w14:textId="77777777" w:rsidR="00D73180" w:rsidRDefault="00D73180">
            <w:pPr>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53FD4B3" w14:textId="77777777" w:rsidR="00D73180" w:rsidRDefault="00D73180">
            <w:pPr>
              <w:jc w:val="left"/>
              <w:rPr>
                <w:b/>
                <w:bCs/>
                <w:sz w:val="18"/>
                <w:szCs w:val="18"/>
              </w:rPr>
            </w:pPr>
          </w:p>
        </w:tc>
      </w:tr>
      <w:tr w:rsidR="00D73180" w14:paraId="77C24BAC"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3875F2BD" w14:textId="77777777" w:rsidR="00D73180" w:rsidRDefault="00D73180">
            <w:pPr>
              <w:jc w:val="center"/>
              <w:rPr>
                <w:sz w:val="22"/>
              </w:rPr>
            </w:pPr>
            <w:r>
              <w:t>DET</w:t>
            </w:r>
          </w:p>
        </w:tc>
        <w:tc>
          <w:tcPr>
            <w:tcW w:w="3543" w:type="dxa"/>
            <w:tcBorders>
              <w:top w:val="single" w:sz="4" w:space="0" w:color="auto"/>
              <w:left w:val="single" w:sz="4" w:space="0" w:color="auto"/>
              <w:bottom w:val="single" w:sz="4" w:space="0" w:color="auto"/>
              <w:right w:val="single" w:sz="4" w:space="0" w:color="auto"/>
            </w:tcBorders>
            <w:vAlign w:val="center"/>
          </w:tcPr>
          <w:p w14:paraId="1FEE106F"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AF928A7"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399363C" w14:textId="77777777" w:rsidR="00D73180" w:rsidRDefault="00D73180">
            <w:pPr>
              <w:jc w:val="left"/>
              <w:rPr>
                <w:b/>
                <w:bCs/>
                <w:sz w:val="18"/>
                <w:szCs w:val="18"/>
              </w:rPr>
            </w:pPr>
          </w:p>
        </w:tc>
      </w:tr>
      <w:tr w:rsidR="00D73180" w14:paraId="77BD3FBE"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73DE084E" w14:textId="77777777" w:rsidR="00D73180" w:rsidRDefault="00D73180">
            <w:pPr>
              <w:jc w:val="center"/>
              <w:rPr>
                <w:sz w:val="22"/>
              </w:rPr>
            </w:pPr>
            <w:r>
              <w:t>EXE 2</w:t>
            </w:r>
          </w:p>
        </w:tc>
        <w:tc>
          <w:tcPr>
            <w:tcW w:w="3543" w:type="dxa"/>
            <w:tcBorders>
              <w:top w:val="single" w:sz="4" w:space="0" w:color="auto"/>
              <w:left w:val="single" w:sz="4" w:space="0" w:color="auto"/>
              <w:bottom w:val="single" w:sz="4" w:space="0" w:color="auto"/>
              <w:right w:val="single" w:sz="4" w:space="0" w:color="auto"/>
            </w:tcBorders>
            <w:vAlign w:val="center"/>
          </w:tcPr>
          <w:p w14:paraId="27F19E3C"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B502E0C"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4E0382C9" w14:textId="77777777" w:rsidR="00D73180" w:rsidRDefault="00D73180">
            <w:pPr>
              <w:jc w:val="left"/>
              <w:rPr>
                <w:b/>
                <w:bCs/>
                <w:sz w:val="18"/>
                <w:szCs w:val="18"/>
              </w:rPr>
            </w:pPr>
          </w:p>
        </w:tc>
      </w:tr>
      <w:tr w:rsidR="00D73180" w14:paraId="41B32F11"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32435D5A" w14:textId="77777777" w:rsidR="00D73180" w:rsidRDefault="00D73180">
            <w:pPr>
              <w:jc w:val="center"/>
              <w:rPr>
                <w:sz w:val="22"/>
              </w:rPr>
            </w:pPr>
            <w:r>
              <w:t>AOR</w:t>
            </w:r>
          </w:p>
        </w:tc>
        <w:tc>
          <w:tcPr>
            <w:tcW w:w="3543" w:type="dxa"/>
            <w:tcBorders>
              <w:top w:val="single" w:sz="4" w:space="0" w:color="auto"/>
              <w:left w:val="single" w:sz="4" w:space="0" w:color="auto"/>
              <w:bottom w:val="single" w:sz="4" w:space="0" w:color="auto"/>
              <w:right w:val="single" w:sz="4" w:space="0" w:color="auto"/>
            </w:tcBorders>
            <w:vAlign w:val="center"/>
          </w:tcPr>
          <w:p w14:paraId="5D610CF3" w14:textId="77777777" w:rsidR="00D73180" w:rsidRDefault="00D7318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6F3ABC83" w14:textId="77777777" w:rsidR="00D73180" w:rsidRDefault="00D7318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3B5EDF8E" w14:textId="77777777" w:rsidR="00D73180" w:rsidRDefault="00D73180">
            <w:pPr>
              <w:jc w:val="left"/>
              <w:rPr>
                <w:b/>
                <w:bCs/>
                <w:sz w:val="18"/>
                <w:szCs w:val="18"/>
              </w:rPr>
            </w:pPr>
          </w:p>
        </w:tc>
      </w:tr>
      <w:tr w:rsidR="00D73180" w14:paraId="56C3D6A1" w14:textId="77777777" w:rsidTr="00D73180">
        <w:trPr>
          <w:trHeight w:val="794"/>
          <w:jc w:val="center"/>
        </w:trPr>
        <w:tc>
          <w:tcPr>
            <w:tcW w:w="3813"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122168E9" w14:textId="77777777" w:rsidR="00D73180" w:rsidRDefault="00D73180">
            <w:pPr>
              <w:jc w:val="right"/>
              <w:rPr>
                <w:b/>
                <w:bCs/>
                <w:szCs w:val="20"/>
              </w:rPr>
            </w:pPr>
            <w:r>
              <w:rPr>
                <w:b/>
                <w:bCs/>
              </w:rPr>
              <w:t>Total</w:t>
            </w:r>
            <w:r>
              <w:rPr>
                <w:b/>
                <w:bCs/>
                <w:szCs w:val="20"/>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D9F5FF"/>
            <w:vAlign w:val="center"/>
          </w:tcPr>
          <w:p w14:paraId="26C25BEF" w14:textId="77777777" w:rsidR="00D73180" w:rsidRDefault="00D73180">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094D9687" w14:textId="77777777" w:rsidR="00D73180" w:rsidRDefault="00D73180">
            <w:pPr>
              <w:jc w:val="right"/>
              <w:rPr>
                <w:sz w:val="18"/>
                <w:szCs w:val="18"/>
              </w:rPr>
            </w:pPr>
            <w:r>
              <w:rPr>
                <w:sz w:val="18"/>
                <w:szCs w:val="18"/>
              </w:rPr>
              <w:t>100 %</w:t>
            </w:r>
          </w:p>
        </w:tc>
        <w:tc>
          <w:tcPr>
            <w:tcW w:w="1984" w:type="dxa"/>
            <w:tcBorders>
              <w:top w:val="single" w:sz="4" w:space="0" w:color="auto"/>
              <w:left w:val="single" w:sz="4" w:space="0" w:color="auto"/>
              <w:bottom w:val="single" w:sz="4" w:space="0" w:color="auto"/>
              <w:right w:val="single" w:sz="4" w:space="0" w:color="auto"/>
            </w:tcBorders>
            <w:shd w:val="clear" w:color="auto" w:fill="D9F5FF"/>
            <w:vAlign w:val="center"/>
          </w:tcPr>
          <w:p w14:paraId="00945D16" w14:textId="77777777" w:rsidR="00D73180" w:rsidRDefault="00D73180">
            <w:pPr>
              <w:jc w:val="left"/>
              <w:rPr>
                <w:b/>
                <w:bCs/>
                <w:sz w:val="18"/>
                <w:szCs w:val="18"/>
              </w:rPr>
            </w:pPr>
          </w:p>
        </w:tc>
        <w:bookmarkEnd w:id="2"/>
      </w:tr>
    </w:tbl>
    <w:p w14:paraId="1A9F0232" w14:textId="77777777" w:rsidR="006268F6" w:rsidRDefault="006268F6" w:rsidP="00B501BD"/>
    <w:p w14:paraId="379DBFE3" w14:textId="73A84D01" w:rsidR="00B501BD" w:rsidRDefault="00B501BD" w:rsidP="00B501BD">
      <w:pPr>
        <w:sectPr w:rsidR="00B501BD" w:rsidSect="006268F6">
          <w:pgSz w:w="11906" w:h="16838"/>
          <w:pgMar w:top="1134" w:right="1134" w:bottom="1134" w:left="1134" w:header="708" w:footer="708" w:gutter="0"/>
          <w:cols w:space="708"/>
          <w:docGrid w:linePitch="360"/>
        </w:sectPr>
      </w:pPr>
      <w:r w:rsidRPr="00B501BD">
        <w:t>(1) Pourcentage de l’élément de mission par rapport à la rémunération de la mission de base. Ce pourcentage est donné à titre indicatif.</w:t>
      </w:r>
    </w:p>
    <w:p w14:paraId="74E68BB6" w14:textId="0EC6837B" w:rsidR="00AE6087" w:rsidRDefault="009B6B85" w:rsidP="009B6B85">
      <w:pPr>
        <w:jc w:val="center"/>
        <w:rPr>
          <w:b/>
          <w:bCs/>
          <w:sz w:val="28"/>
          <w:szCs w:val="32"/>
        </w:rPr>
      </w:pPr>
      <w:r w:rsidRPr="009B6B85">
        <w:rPr>
          <w:b/>
          <w:bCs/>
          <w:sz w:val="28"/>
          <w:szCs w:val="32"/>
        </w:rPr>
        <w:lastRenderedPageBreak/>
        <w:t>Annexe n°</w:t>
      </w:r>
      <w:r w:rsidR="00927D7C">
        <w:rPr>
          <w:b/>
          <w:bCs/>
          <w:sz w:val="28"/>
          <w:szCs w:val="32"/>
        </w:rPr>
        <w:t>2</w:t>
      </w:r>
      <w:r w:rsidRPr="009B6B85">
        <w:rPr>
          <w:b/>
          <w:bCs/>
          <w:sz w:val="28"/>
          <w:szCs w:val="32"/>
        </w:rPr>
        <w:t xml:space="preserve"> à l’acte d’engagement</w:t>
      </w:r>
    </w:p>
    <w:p w14:paraId="54414BA0" w14:textId="77777777" w:rsidR="009B6B85" w:rsidRPr="009B6B85" w:rsidRDefault="009B6B85" w:rsidP="009B6B85">
      <w:pPr>
        <w:jc w:val="center"/>
        <w:rPr>
          <w:b/>
          <w:bCs/>
          <w:sz w:val="28"/>
          <w:szCs w:val="32"/>
        </w:rPr>
      </w:pPr>
    </w:p>
    <w:tbl>
      <w:tblPr>
        <w:tblStyle w:val="Grilledutableau"/>
        <w:tblW w:w="10758" w:type="dxa"/>
        <w:jc w:val="center"/>
        <w:tblLayout w:type="fixed"/>
        <w:tblLook w:val="04A0" w:firstRow="1" w:lastRow="0" w:firstColumn="1" w:lastColumn="0" w:noHBand="0" w:noVBand="1"/>
      </w:tblPr>
      <w:tblGrid>
        <w:gridCol w:w="1828"/>
        <w:gridCol w:w="2268"/>
        <w:gridCol w:w="1134"/>
        <w:gridCol w:w="1559"/>
        <w:gridCol w:w="1418"/>
        <w:gridCol w:w="1276"/>
        <w:gridCol w:w="1275"/>
      </w:tblGrid>
      <w:tr w:rsidR="0038466A" w:rsidRPr="00B92708" w14:paraId="520A6875" w14:textId="77777777" w:rsidTr="00FE64AA">
        <w:trPr>
          <w:trHeight w:val="624"/>
          <w:jc w:val="center"/>
        </w:trPr>
        <w:tc>
          <w:tcPr>
            <w:tcW w:w="10758" w:type="dxa"/>
            <w:gridSpan w:val="7"/>
            <w:tcBorders>
              <w:top w:val="double" w:sz="4" w:space="0" w:color="auto"/>
              <w:left w:val="double" w:sz="4" w:space="0" w:color="auto"/>
              <w:bottom w:val="double" w:sz="4" w:space="0" w:color="auto"/>
              <w:right w:val="double" w:sz="4" w:space="0" w:color="auto"/>
            </w:tcBorders>
            <w:shd w:val="clear" w:color="auto" w:fill="D9F5FF"/>
            <w:vAlign w:val="center"/>
          </w:tcPr>
          <w:p w14:paraId="527E4ADA" w14:textId="77777777" w:rsidR="0038466A" w:rsidRPr="009B6B85" w:rsidRDefault="0038466A" w:rsidP="00294A9F">
            <w:pPr>
              <w:jc w:val="center"/>
              <w:rPr>
                <w:b/>
                <w:bCs/>
                <w:sz w:val="24"/>
                <w:szCs w:val="28"/>
              </w:rPr>
            </w:pPr>
            <w:r w:rsidRPr="009B6B85">
              <w:rPr>
                <w:b/>
                <w:bCs/>
                <w:sz w:val="24"/>
                <w:szCs w:val="28"/>
              </w:rPr>
              <w:t>DÉCOMPOSITION DE LA R</w:t>
            </w:r>
            <w:r>
              <w:rPr>
                <w:b/>
                <w:bCs/>
                <w:sz w:val="24"/>
                <w:szCs w:val="28"/>
              </w:rPr>
              <w:t>É</w:t>
            </w:r>
            <w:r w:rsidRPr="009B6B85">
              <w:rPr>
                <w:b/>
                <w:bCs/>
                <w:sz w:val="24"/>
                <w:szCs w:val="28"/>
              </w:rPr>
              <w:t>MUN</w:t>
            </w:r>
            <w:r>
              <w:rPr>
                <w:b/>
                <w:bCs/>
                <w:sz w:val="24"/>
                <w:szCs w:val="28"/>
              </w:rPr>
              <w:t>É</w:t>
            </w:r>
            <w:r w:rsidRPr="009B6B85">
              <w:rPr>
                <w:b/>
                <w:bCs/>
                <w:sz w:val="24"/>
                <w:szCs w:val="28"/>
              </w:rPr>
              <w:t>RATION</w:t>
            </w:r>
            <w:r>
              <w:rPr>
                <w:b/>
                <w:bCs/>
                <w:sz w:val="24"/>
                <w:szCs w:val="28"/>
              </w:rPr>
              <w:t xml:space="preserve"> PAR PHASE ET PAR CO-TRAITANTS</w:t>
            </w:r>
          </w:p>
        </w:tc>
      </w:tr>
      <w:tr w:rsidR="0038466A" w:rsidRPr="00B92708" w14:paraId="2A01F3DD" w14:textId="77777777" w:rsidTr="00FE64AA">
        <w:trPr>
          <w:trHeight w:val="113"/>
          <w:jc w:val="center"/>
        </w:trPr>
        <w:tc>
          <w:tcPr>
            <w:tcW w:w="10758" w:type="dxa"/>
            <w:gridSpan w:val="7"/>
            <w:tcBorders>
              <w:top w:val="double" w:sz="4" w:space="0" w:color="auto"/>
              <w:left w:val="nil"/>
              <w:bottom w:val="single" w:sz="4" w:space="0" w:color="auto"/>
              <w:right w:val="nil"/>
            </w:tcBorders>
          </w:tcPr>
          <w:p w14:paraId="7456337B" w14:textId="77777777" w:rsidR="0038466A" w:rsidRPr="00766AF6" w:rsidRDefault="0038466A" w:rsidP="00294A9F">
            <w:pPr>
              <w:jc w:val="center"/>
              <w:rPr>
                <w:b/>
                <w:bCs/>
                <w:sz w:val="6"/>
                <w:szCs w:val="6"/>
              </w:rPr>
            </w:pPr>
          </w:p>
        </w:tc>
      </w:tr>
      <w:tr w:rsidR="0038466A" w:rsidRPr="00B92708" w14:paraId="52403DAF" w14:textId="77777777" w:rsidTr="00FE64AA">
        <w:trPr>
          <w:trHeight w:val="170"/>
          <w:jc w:val="center"/>
        </w:trPr>
        <w:tc>
          <w:tcPr>
            <w:tcW w:w="1828" w:type="dxa"/>
            <w:vMerge w:val="restart"/>
            <w:tcBorders>
              <w:top w:val="single" w:sz="4" w:space="0" w:color="auto"/>
            </w:tcBorders>
            <w:shd w:val="clear" w:color="auto" w:fill="00B0F0"/>
            <w:vAlign w:val="center"/>
          </w:tcPr>
          <w:p w14:paraId="27F53AA1" w14:textId="77777777" w:rsidR="0038466A" w:rsidRPr="00766AF6" w:rsidRDefault="0038466A" w:rsidP="00294A9F">
            <w:pPr>
              <w:jc w:val="center"/>
              <w:rPr>
                <w:b/>
                <w:bCs/>
                <w:szCs w:val="20"/>
              </w:rPr>
            </w:pPr>
            <w:r w:rsidRPr="00766AF6">
              <w:rPr>
                <w:b/>
                <w:bCs/>
                <w:szCs w:val="20"/>
              </w:rPr>
              <w:t>Elément de mission</w:t>
            </w:r>
          </w:p>
        </w:tc>
        <w:tc>
          <w:tcPr>
            <w:tcW w:w="2268" w:type="dxa"/>
            <w:vMerge w:val="restart"/>
            <w:tcBorders>
              <w:top w:val="single" w:sz="4" w:space="0" w:color="auto"/>
            </w:tcBorders>
            <w:shd w:val="clear" w:color="auto" w:fill="00B0F0"/>
            <w:vAlign w:val="center"/>
          </w:tcPr>
          <w:p w14:paraId="05D7080F" w14:textId="77777777" w:rsidR="0038466A" w:rsidRPr="00766AF6" w:rsidRDefault="0038466A" w:rsidP="00294A9F">
            <w:pPr>
              <w:jc w:val="center"/>
              <w:rPr>
                <w:b/>
                <w:bCs/>
                <w:szCs w:val="20"/>
              </w:rPr>
            </w:pPr>
            <w:r w:rsidRPr="00766AF6">
              <w:rPr>
                <w:b/>
                <w:bCs/>
                <w:szCs w:val="20"/>
              </w:rPr>
              <w:t>Montant € hors TVA</w:t>
            </w:r>
          </w:p>
        </w:tc>
        <w:tc>
          <w:tcPr>
            <w:tcW w:w="1134" w:type="dxa"/>
            <w:vMerge w:val="restart"/>
            <w:tcBorders>
              <w:top w:val="single" w:sz="4" w:space="0" w:color="auto"/>
            </w:tcBorders>
            <w:shd w:val="clear" w:color="auto" w:fill="00B0F0"/>
            <w:vAlign w:val="center"/>
          </w:tcPr>
          <w:p w14:paraId="255CEB90" w14:textId="77777777" w:rsidR="0038466A" w:rsidRPr="00766AF6" w:rsidRDefault="0038466A" w:rsidP="00294A9F">
            <w:pPr>
              <w:jc w:val="center"/>
              <w:rPr>
                <w:b/>
                <w:bCs/>
                <w:szCs w:val="20"/>
              </w:rPr>
            </w:pPr>
            <w:r w:rsidRPr="00766AF6">
              <w:rPr>
                <w:b/>
                <w:bCs/>
                <w:szCs w:val="20"/>
              </w:rPr>
              <w:t>(2)</w:t>
            </w:r>
          </w:p>
        </w:tc>
        <w:tc>
          <w:tcPr>
            <w:tcW w:w="5528" w:type="dxa"/>
            <w:gridSpan w:val="4"/>
            <w:tcBorders>
              <w:top w:val="single" w:sz="4" w:space="0" w:color="auto"/>
            </w:tcBorders>
            <w:shd w:val="clear" w:color="auto" w:fill="00B0F0"/>
            <w:vAlign w:val="center"/>
          </w:tcPr>
          <w:p w14:paraId="78C5AB0E" w14:textId="77777777" w:rsidR="0038466A" w:rsidRPr="00766AF6" w:rsidRDefault="0038466A" w:rsidP="00294A9F">
            <w:pPr>
              <w:jc w:val="center"/>
              <w:rPr>
                <w:b/>
                <w:bCs/>
                <w:szCs w:val="20"/>
              </w:rPr>
            </w:pPr>
            <w:r w:rsidRPr="00766AF6">
              <w:rPr>
                <w:b/>
                <w:bCs/>
                <w:szCs w:val="20"/>
              </w:rPr>
              <w:t>(1) Répartition par cotraitants</w:t>
            </w:r>
          </w:p>
        </w:tc>
      </w:tr>
      <w:tr w:rsidR="00FE64AA" w:rsidRPr="00B92708" w14:paraId="04D6E969" w14:textId="77777777" w:rsidTr="00FE64AA">
        <w:trPr>
          <w:trHeight w:val="170"/>
          <w:jc w:val="center"/>
        </w:trPr>
        <w:tc>
          <w:tcPr>
            <w:tcW w:w="1828" w:type="dxa"/>
            <w:vMerge/>
            <w:shd w:val="clear" w:color="auto" w:fill="00B0F0"/>
            <w:vAlign w:val="center"/>
          </w:tcPr>
          <w:p w14:paraId="058B3752" w14:textId="77777777" w:rsidR="0038466A" w:rsidRPr="00766AF6" w:rsidRDefault="0038466A" w:rsidP="00294A9F">
            <w:pPr>
              <w:jc w:val="center"/>
              <w:rPr>
                <w:b/>
                <w:bCs/>
                <w:szCs w:val="20"/>
              </w:rPr>
            </w:pPr>
          </w:p>
        </w:tc>
        <w:tc>
          <w:tcPr>
            <w:tcW w:w="2268" w:type="dxa"/>
            <w:vMerge/>
            <w:tcBorders>
              <w:bottom w:val="single" w:sz="4" w:space="0" w:color="auto"/>
            </w:tcBorders>
            <w:shd w:val="clear" w:color="auto" w:fill="00B0F0"/>
            <w:vAlign w:val="center"/>
          </w:tcPr>
          <w:p w14:paraId="48D608F9" w14:textId="77777777" w:rsidR="0038466A" w:rsidRPr="00766AF6" w:rsidRDefault="0038466A" w:rsidP="00294A9F">
            <w:pPr>
              <w:jc w:val="center"/>
              <w:rPr>
                <w:b/>
                <w:bCs/>
                <w:szCs w:val="20"/>
              </w:rPr>
            </w:pPr>
          </w:p>
        </w:tc>
        <w:tc>
          <w:tcPr>
            <w:tcW w:w="1134" w:type="dxa"/>
            <w:vMerge/>
            <w:tcBorders>
              <w:bottom w:val="single" w:sz="4" w:space="0" w:color="auto"/>
            </w:tcBorders>
            <w:shd w:val="clear" w:color="auto" w:fill="00B0F0"/>
            <w:vAlign w:val="center"/>
          </w:tcPr>
          <w:p w14:paraId="56231D89" w14:textId="77777777" w:rsidR="0038466A" w:rsidRPr="00766AF6" w:rsidRDefault="0038466A" w:rsidP="00294A9F">
            <w:pPr>
              <w:jc w:val="center"/>
              <w:rPr>
                <w:b/>
                <w:bCs/>
                <w:szCs w:val="20"/>
              </w:rPr>
            </w:pPr>
          </w:p>
        </w:tc>
        <w:tc>
          <w:tcPr>
            <w:tcW w:w="1559" w:type="dxa"/>
            <w:tcBorders>
              <w:top w:val="single" w:sz="4" w:space="0" w:color="auto"/>
            </w:tcBorders>
            <w:shd w:val="clear" w:color="auto" w:fill="00B0F0"/>
            <w:vAlign w:val="center"/>
          </w:tcPr>
          <w:p w14:paraId="1C30EBE3" w14:textId="77777777" w:rsidR="0038466A" w:rsidRPr="00766AF6" w:rsidRDefault="0038466A" w:rsidP="00294A9F">
            <w:pPr>
              <w:jc w:val="center"/>
              <w:rPr>
                <w:b/>
                <w:bCs/>
                <w:szCs w:val="20"/>
              </w:rPr>
            </w:pPr>
            <w:r w:rsidRPr="00766AF6">
              <w:rPr>
                <w:b/>
                <w:bCs/>
                <w:szCs w:val="20"/>
              </w:rPr>
              <w:t>1 (mandataire)</w:t>
            </w:r>
          </w:p>
        </w:tc>
        <w:tc>
          <w:tcPr>
            <w:tcW w:w="1418" w:type="dxa"/>
            <w:tcBorders>
              <w:top w:val="single" w:sz="4" w:space="0" w:color="auto"/>
            </w:tcBorders>
            <w:shd w:val="clear" w:color="auto" w:fill="00B0F0"/>
            <w:vAlign w:val="center"/>
          </w:tcPr>
          <w:p w14:paraId="1BD61226" w14:textId="77777777" w:rsidR="0038466A" w:rsidRPr="00766AF6" w:rsidRDefault="0038466A" w:rsidP="00294A9F">
            <w:pPr>
              <w:jc w:val="center"/>
              <w:rPr>
                <w:b/>
                <w:bCs/>
                <w:szCs w:val="20"/>
              </w:rPr>
            </w:pPr>
            <w:r w:rsidRPr="00766AF6">
              <w:rPr>
                <w:b/>
                <w:bCs/>
                <w:szCs w:val="20"/>
              </w:rPr>
              <w:t>2</w:t>
            </w:r>
          </w:p>
        </w:tc>
        <w:tc>
          <w:tcPr>
            <w:tcW w:w="1276" w:type="dxa"/>
            <w:tcBorders>
              <w:top w:val="single" w:sz="4" w:space="0" w:color="auto"/>
            </w:tcBorders>
            <w:shd w:val="clear" w:color="auto" w:fill="00B0F0"/>
            <w:vAlign w:val="center"/>
          </w:tcPr>
          <w:p w14:paraId="7E82F57F" w14:textId="77777777" w:rsidR="0038466A" w:rsidRPr="00766AF6" w:rsidRDefault="0038466A" w:rsidP="00294A9F">
            <w:pPr>
              <w:jc w:val="center"/>
              <w:rPr>
                <w:b/>
                <w:bCs/>
                <w:szCs w:val="20"/>
              </w:rPr>
            </w:pPr>
            <w:r w:rsidRPr="00766AF6">
              <w:rPr>
                <w:b/>
                <w:bCs/>
                <w:szCs w:val="20"/>
              </w:rPr>
              <w:t>3</w:t>
            </w:r>
          </w:p>
        </w:tc>
        <w:tc>
          <w:tcPr>
            <w:tcW w:w="1275" w:type="dxa"/>
            <w:tcBorders>
              <w:top w:val="single" w:sz="4" w:space="0" w:color="auto"/>
            </w:tcBorders>
            <w:shd w:val="clear" w:color="auto" w:fill="00B0F0"/>
            <w:vAlign w:val="center"/>
          </w:tcPr>
          <w:p w14:paraId="01110419" w14:textId="77777777" w:rsidR="0038466A" w:rsidRPr="00766AF6" w:rsidRDefault="0038466A" w:rsidP="00294A9F">
            <w:pPr>
              <w:jc w:val="center"/>
              <w:rPr>
                <w:b/>
                <w:bCs/>
                <w:szCs w:val="20"/>
              </w:rPr>
            </w:pPr>
            <w:r w:rsidRPr="00766AF6">
              <w:rPr>
                <w:b/>
                <w:bCs/>
                <w:szCs w:val="20"/>
              </w:rPr>
              <w:t>4</w:t>
            </w:r>
          </w:p>
        </w:tc>
      </w:tr>
      <w:tr w:rsidR="00FE64AA" w:rsidRPr="00B92708" w14:paraId="6F33A288" w14:textId="77777777" w:rsidTr="00FE64AA">
        <w:trPr>
          <w:trHeight w:val="794"/>
          <w:jc w:val="center"/>
        </w:trPr>
        <w:tc>
          <w:tcPr>
            <w:tcW w:w="1828" w:type="dxa"/>
            <w:tcBorders>
              <w:bottom w:val="single" w:sz="4" w:space="0" w:color="auto"/>
            </w:tcBorders>
            <w:vAlign w:val="center"/>
          </w:tcPr>
          <w:p w14:paraId="6183AD0A" w14:textId="37E5646C" w:rsidR="00FE64AA" w:rsidRPr="00B92708" w:rsidRDefault="00FE64AA" w:rsidP="00FE64AA">
            <w:pPr>
              <w:jc w:val="center"/>
              <w:rPr>
                <w:sz w:val="18"/>
                <w:szCs w:val="18"/>
              </w:rPr>
            </w:pPr>
            <w:r>
              <w:t>AVP</w:t>
            </w:r>
          </w:p>
        </w:tc>
        <w:tc>
          <w:tcPr>
            <w:tcW w:w="2268" w:type="dxa"/>
            <w:vAlign w:val="center"/>
          </w:tcPr>
          <w:p w14:paraId="139230D4" w14:textId="77777777" w:rsidR="00FE64AA" w:rsidRPr="00B92708" w:rsidRDefault="00FE64AA" w:rsidP="00FE64AA">
            <w:pPr>
              <w:jc w:val="left"/>
              <w:rPr>
                <w:sz w:val="18"/>
                <w:szCs w:val="18"/>
              </w:rPr>
            </w:pPr>
          </w:p>
        </w:tc>
        <w:tc>
          <w:tcPr>
            <w:tcW w:w="1134" w:type="dxa"/>
            <w:vAlign w:val="center"/>
          </w:tcPr>
          <w:p w14:paraId="6A67E079" w14:textId="77777777" w:rsidR="00FE64AA" w:rsidRPr="00234E99" w:rsidRDefault="00FE64AA" w:rsidP="00FE64AA">
            <w:pPr>
              <w:jc w:val="right"/>
              <w:rPr>
                <w:sz w:val="18"/>
                <w:szCs w:val="18"/>
              </w:rPr>
            </w:pPr>
            <w:r>
              <w:rPr>
                <w:sz w:val="18"/>
                <w:szCs w:val="18"/>
              </w:rPr>
              <w:t>%</w:t>
            </w:r>
          </w:p>
        </w:tc>
        <w:tc>
          <w:tcPr>
            <w:tcW w:w="1559" w:type="dxa"/>
            <w:vAlign w:val="center"/>
          </w:tcPr>
          <w:p w14:paraId="2E1B6949" w14:textId="77777777" w:rsidR="00FE64AA" w:rsidRPr="00B92708" w:rsidRDefault="00FE64AA" w:rsidP="00FE64AA">
            <w:pPr>
              <w:jc w:val="center"/>
              <w:rPr>
                <w:sz w:val="18"/>
                <w:szCs w:val="18"/>
              </w:rPr>
            </w:pPr>
          </w:p>
        </w:tc>
        <w:tc>
          <w:tcPr>
            <w:tcW w:w="1418" w:type="dxa"/>
            <w:vAlign w:val="center"/>
          </w:tcPr>
          <w:p w14:paraId="6CA2DB80" w14:textId="77777777" w:rsidR="00FE64AA" w:rsidRPr="00B92708" w:rsidRDefault="00FE64AA" w:rsidP="00FE64AA">
            <w:pPr>
              <w:jc w:val="center"/>
              <w:rPr>
                <w:sz w:val="18"/>
                <w:szCs w:val="18"/>
              </w:rPr>
            </w:pPr>
          </w:p>
        </w:tc>
        <w:tc>
          <w:tcPr>
            <w:tcW w:w="1276" w:type="dxa"/>
            <w:vAlign w:val="center"/>
          </w:tcPr>
          <w:p w14:paraId="3ECBB05E" w14:textId="77777777" w:rsidR="00FE64AA" w:rsidRPr="00B92708" w:rsidRDefault="00FE64AA" w:rsidP="00FE64AA">
            <w:pPr>
              <w:jc w:val="center"/>
              <w:rPr>
                <w:sz w:val="18"/>
                <w:szCs w:val="18"/>
              </w:rPr>
            </w:pPr>
          </w:p>
        </w:tc>
        <w:tc>
          <w:tcPr>
            <w:tcW w:w="1275" w:type="dxa"/>
            <w:vAlign w:val="center"/>
          </w:tcPr>
          <w:p w14:paraId="2739CB29" w14:textId="77777777" w:rsidR="00FE64AA" w:rsidRPr="00B92708" w:rsidRDefault="00FE64AA" w:rsidP="00FE64AA">
            <w:pPr>
              <w:jc w:val="center"/>
              <w:rPr>
                <w:sz w:val="18"/>
                <w:szCs w:val="18"/>
              </w:rPr>
            </w:pPr>
          </w:p>
        </w:tc>
      </w:tr>
      <w:tr w:rsidR="00FE64AA" w:rsidRPr="00B92708" w14:paraId="1998B99A" w14:textId="77777777" w:rsidTr="00FE64AA">
        <w:trPr>
          <w:trHeight w:val="794"/>
          <w:jc w:val="center"/>
        </w:trPr>
        <w:tc>
          <w:tcPr>
            <w:tcW w:w="1828" w:type="dxa"/>
            <w:tcBorders>
              <w:top w:val="single" w:sz="4" w:space="0" w:color="auto"/>
            </w:tcBorders>
            <w:vAlign w:val="center"/>
          </w:tcPr>
          <w:p w14:paraId="476BCF79" w14:textId="764A5A26" w:rsidR="00FE64AA" w:rsidRPr="00B92708" w:rsidRDefault="00FE64AA" w:rsidP="00FE64AA">
            <w:pPr>
              <w:jc w:val="center"/>
              <w:rPr>
                <w:sz w:val="18"/>
                <w:szCs w:val="18"/>
              </w:rPr>
            </w:pPr>
            <w:r>
              <w:t>PRO</w:t>
            </w:r>
          </w:p>
        </w:tc>
        <w:tc>
          <w:tcPr>
            <w:tcW w:w="2268" w:type="dxa"/>
            <w:vAlign w:val="center"/>
          </w:tcPr>
          <w:p w14:paraId="0E033E03" w14:textId="77777777" w:rsidR="00FE64AA" w:rsidRPr="00B92708" w:rsidRDefault="00FE64AA" w:rsidP="00FE64AA">
            <w:pPr>
              <w:jc w:val="left"/>
              <w:rPr>
                <w:sz w:val="18"/>
                <w:szCs w:val="18"/>
              </w:rPr>
            </w:pPr>
          </w:p>
        </w:tc>
        <w:tc>
          <w:tcPr>
            <w:tcW w:w="1134" w:type="dxa"/>
            <w:vAlign w:val="center"/>
          </w:tcPr>
          <w:p w14:paraId="2D6E9F88" w14:textId="230B1563" w:rsidR="00FE64AA" w:rsidRPr="00234E99" w:rsidRDefault="00FE64AA" w:rsidP="00FE64AA">
            <w:pPr>
              <w:jc w:val="right"/>
              <w:rPr>
                <w:sz w:val="18"/>
                <w:szCs w:val="18"/>
              </w:rPr>
            </w:pPr>
            <w:r>
              <w:rPr>
                <w:sz w:val="18"/>
                <w:szCs w:val="18"/>
              </w:rPr>
              <w:t>%</w:t>
            </w:r>
          </w:p>
        </w:tc>
        <w:tc>
          <w:tcPr>
            <w:tcW w:w="1559" w:type="dxa"/>
            <w:vAlign w:val="center"/>
          </w:tcPr>
          <w:p w14:paraId="07EADEDB" w14:textId="77777777" w:rsidR="00FE64AA" w:rsidRPr="00B92708" w:rsidRDefault="00FE64AA" w:rsidP="00FE64AA">
            <w:pPr>
              <w:jc w:val="center"/>
              <w:rPr>
                <w:sz w:val="18"/>
                <w:szCs w:val="18"/>
              </w:rPr>
            </w:pPr>
          </w:p>
        </w:tc>
        <w:tc>
          <w:tcPr>
            <w:tcW w:w="1418" w:type="dxa"/>
            <w:vAlign w:val="center"/>
          </w:tcPr>
          <w:p w14:paraId="58741EBF" w14:textId="77777777" w:rsidR="00FE64AA" w:rsidRPr="00B92708" w:rsidRDefault="00FE64AA" w:rsidP="00FE64AA">
            <w:pPr>
              <w:jc w:val="center"/>
              <w:rPr>
                <w:sz w:val="18"/>
                <w:szCs w:val="18"/>
              </w:rPr>
            </w:pPr>
          </w:p>
        </w:tc>
        <w:tc>
          <w:tcPr>
            <w:tcW w:w="1276" w:type="dxa"/>
            <w:vAlign w:val="center"/>
          </w:tcPr>
          <w:p w14:paraId="79CC5F26" w14:textId="77777777" w:rsidR="00FE64AA" w:rsidRPr="00B92708" w:rsidRDefault="00FE64AA" w:rsidP="00FE64AA">
            <w:pPr>
              <w:jc w:val="center"/>
              <w:rPr>
                <w:sz w:val="18"/>
                <w:szCs w:val="18"/>
              </w:rPr>
            </w:pPr>
          </w:p>
        </w:tc>
        <w:tc>
          <w:tcPr>
            <w:tcW w:w="1275" w:type="dxa"/>
            <w:vAlign w:val="center"/>
          </w:tcPr>
          <w:p w14:paraId="306B25DF" w14:textId="77777777" w:rsidR="00FE64AA" w:rsidRPr="00B92708" w:rsidRDefault="00FE64AA" w:rsidP="00FE64AA">
            <w:pPr>
              <w:jc w:val="center"/>
              <w:rPr>
                <w:sz w:val="18"/>
                <w:szCs w:val="18"/>
              </w:rPr>
            </w:pPr>
          </w:p>
        </w:tc>
      </w:tr>
      <w:tr w:rsidR="00FE64AA" w:rsidRPr="00B92708" w14:paraId="24E80557" w14:textId="77777777" w:rsidTr="00FE64AA">
        <w:trPr>
          <w:trHeight w:val="794"/>
          <w:jc w:val="center"/>
        </w:trPr>
        <w:tc>
          <w:tcPr>
            <w:tcW w:w="1828" w:type="dxa"/>
            <w:tcBorders>
              <w:bottom w:val="single" w:sz="4" w:space="0" w:color="auto"/>
            </w:tcBorders>
            <w:vAlign w:val="center"/>
          </w:tcPr>
          <w:p w14:paraId="63D0C2FF" w14:textId="1D71589F" w:rsidR="00FE64AA" w:rsidRPr="00B92708" w:rsidRDefault="00FE64AA" w:rsidP="00FE64AA">
            <w:pPr>
              <w:jc w:val="center"/>
              <w:rPr>
                <w:b/>
                <w:bCs/>
                <w:sz w:val="18"/>
                <w:szCs w:val="18"/>
              </w:rPr>
            </w:pPr>
            <w:r>
              <w:t>EXE 1</w:t>
            </w:r>
          </w:p>
        </w:tc>
        <w:tc>
          <w:tcPr>
            <w:tcW w:w="2268" w:type="dxa"/>
            <w:tcBorders>
              <w:bottom w:val="single" w:sz="4" w:space="0" w:color="auto"/>
            </w:tcBorders>
            <w:vAlign w:val="center"/>
          </w:tcPr>
          <w:p w14:paraId="5AD58C1F" w14:textId="77777777" w:rsidR="00FE64AA" w:rsidRPr="00B92708" w:rsidRDefault="00FE64AA" w:rsidP="00FE64AA">
            <w:pPr>
              <w:jc w:val="left"/>
              <w:rPr>
                <w:b/>
                <w:bCs/>
                <w:sz w:val="18"/>
                <w:szCs w:val="18"/>
              </w:rPr>
            </w:pPr>
          </w:p>
        </w:tc>
        <w:tc>
          <w:tcPr>
            <w:tcW w:w="1134" w:type="dxa"/>
            <w:tcBorders>
              <w:bottom w:val="single" w:sz="4" w:space="0" w:color="auto"/>
            </w:tcBorders>
            <w:vAlign w:val="center"/>
          </w:tcPr>
          <w:p w14:paraId="4D6D7926" w14:textId="77777777" w:rsidR="00FE64AA" w:rsidRPr="00234E99" w:rsidRDefault="00FE64AA" w:rsidP="00FE64AA">
            <w:pPr>
              <w:jc w:val="right"/>
              <w:rPr>
                <w:sz w:val="18"/>
                <w:szCs w:val="18"/>
              </w:rPr>
            </w:pPr>
            <w:r w:rsidRPr="00234E99">
              <w:rPr>
                <w:sz w:val="18"/>
                <w:szCs w:val="18"/>
              </w:rPr>
              <w:t>%</w:t>
            </w:r>
          </w:p>
        </w:tc>
        <w:tc>
          <w:tcPr>
            <w:tcW w:w="1559" w:type="dxa"/>
            <w:tcBorders>
              <w:bottom w:val="single" w:sz="4" w:space="0" w:color="auto"/>
            </w:tcBorders>
            <w:vAlign w:val="center"/>
          </w:tcPr>
          <w:p w14:paraId="7BCD7241" w14:textId="77777777" w:rsidR="00FE64AA" w:rsidRPr="00B92708" w:rsidRDefault="00FE64AA" w:rsidP="00FE64AA">
            <w:pPr>
              <w:jc w:val="center"/>
              <w:rPr>
                <w:b/>
                <w:bCs/>
                <w:sz w:val="18"/>
                <w:szCs w:val="18"/>
              </w:rPr>
            </w:pPr>
          </w:p>
        </w:tc>
        <w:tc>
          <w:tcPr>
            <w:tcW w:w="1418" w:type="dxa"/>
            <w:tcBorders>
              <w:bottom w:val="single" w:sz="4" w:space="0" w:color="auto"/>
            </w:tcBorders>
            <w:vAlign w:val="center"/>
          </w:tcPr>
          <w:p w14:paraId="13A52472" w14:textId="77777777" w:rsidR="00FE64AA" w:rsidRPr="00B92708" w:rsidRDefault="00FE64AA" w:rsidP="00FE64AA">
            <w:pPr>
              <w:jc w:val="center"/>
              <w:rPr>
                <w:b/>
                <w:bCs/>
                <w:sz w:val="18"/>
                <w:szCs w:val="18"/>
              </w:rPr>
            </w:pPr>
          </w:p>
        </w:tc>
        <w:tc>
          <w:tcPr>
            <w:tcW w:w="1276" w:type="dxa"/>
            <w:tcBorders>
              <w:bottom w:val="single" w:sz="4" w:space="0" w:color="auto"/>
            </w:tcBorders>
            <w:vAlign w:val="center"/>
          </w:tcPr>
          <w:p w14:paraId="4173F491" w14:textId="77777777" w:rsidR="00FE64AA" w:rsidRPr="00B92708" w:rsidRDefault="00FE64AA" w:rsidP="00FE64AA">
            <w:pPr>
              <w:jc w:val="center"/>
              <w:rPr>
                <w:b/>
                <w:bCs/>
                <w:sz w:val="18"/>
                <w:szCs w:val="18"/>
              </w:rPr>
            </w:pPr>
          </w:p>
        </w:tc>
        <w:tc>
          <w:tcPr>
            <w:tcW w:w="1275" w:type="dxa"/>
            <w:tcBorders>
              <w:bottom w:val="single" w:sz="4" w:space="0" w:color="auto"/>
            </w:tcBorders>
            <w:vAlign w:val="center"/>
          </w:tcPr>
          <w:p w14:paraId="187A3FA3" w14:textId="77777777" w:rsidR="00FE64AA" w:rsidRPr="00B92708" w:rsidRDefault="00FE64AA" w:rsidP="00FE64AA">
            <w:pPr>
              <w:jc w:val="center"/>
              <w:rPr>
                <w:b/>
                <w:bCs/>
                <w:sz w:val="18"/>
                <w:szCs w:val="18"/>
              </w:rPr>
            </w:pPr>
          </w:p>
        </w:tc>
      </w:tr>
      <w:tr w:rsidR="00FE64AA" w:rsidRPr="00B92708" w14:paraId="708867AC" w14:textId="77777777" w:rsidTr="00FE64AA">
        <w:trPr>
          <w:trHeight w:val="794"/>
          <w:jc w:val="center"/>
        </w:trPr>
        <w:tc>
          <w:tcPr>
            <w:tcW w:w="1828" w:type="dxa"/>
            <w:tcBorders>
              <w:top w:val="nil"/>
            </w:tcBorders>
            <w:vAlign w:val="center"/>
          </w:tcPr>
          <w:p w14:paraId="692E3B74" w14:textId="20618622" w:rsidR="00FE64AA" w:rsidRPr="00B92708" w:rsidRDefault="00FE64AA" w:rsidP="00FE64AA">
            <w:pPr>
              <w:jc w:val="center"/>
              <w:rPr>
                <w:b/>
                <w:bCs/>
                <w:sz w:val="18"/>
                <w:szCs w:val="18"/>
              </w:rPr>
            </w:pPr>
            <w:r>
              <w:t>ACT</w:t>
            </w:r>
          </w:p>
        </w:tc>
        <w:tc>
          <w:tcPr>
            <w:tcW w:w="2268" w:type="dxa"/>
            <w:vAlign w:val="center"/>
          </w:tcPr>
          <w:p w14:paraId="2DABC14D" w14:textId="77777777" w:rsidR="00FE64AA" w:rsidRPr="00B92708" w:rsidRDefault="00FE64AA" w:rsidP="00FE64AA">
            <w:pPr>
              <w:jc w:val="left"/>
              <w:rPr>
                <w:b/>
                <w:bCs/>
                <w:sz w:val="18"/>
                <w:szCs w:val="18"/>
              </w:rPr>
            </w:pPr>
          </w:p>
        </w:tc>
        <w:tc>
          <w:tcPr>
            <w:tcW w:w="1134" w:type="dxa"/>
            <w:vAlign w:val="center"/>
          </w:tcPr>
          <w:p w14:paraId="31236E4E" w14:textId="7B404A6F" w:rsidR="00FE64AA" w:rsidRPr="00234E99" w:rsidRDefault="00FE64AA" w:rsidP="00FE64AA">
            <w:pPr>
              <w:jc w:val="right"/>
              <w:rPr>
                <w:sz w:val="18"/>
                <w:szCs w:val="18"/>
              </w:rPr>
            </w:pPr>
            <w:r>
              <w:rPr>
                <w:sz w:val="18"/>
                <w:szCs w:val="18"/>
              </w:rPr>
              <w:t>%</w:t>
            </w:r>
          </w:p>
        </w:tc>
        <w:tc>
          <w:tcPr>
            <w:tcW w:w="1559" w:type="dxa"/>
            <w:vAlign w:val="center"/>
          </w:tcPr>
          <w:p w14:paraId="374B7D2E" w14:textId="77777777" w:rsidR="00FE64AA" w:rsidRPr="00B92708" w:rsidRDefault="00FE64AA" w:rsidP="00FE64AA">
            <w:pPr>
              <w:jc w:val="center"/>
              <w:rPr>
                <w:b/>
                <w:bCs/>
                <w:sz w:val="18"/>
                <w:szCs w:val="18"/>
              </w:rPr>
            </w:pPr>
          </w:p>
        </w:tc>
        <w:tc>
          <w:tcPr>
            <w:tcW w:w="1418" w:type="dxa"/>
            <w:vAlign w:val="center"/>
          </w:tcPr>
          <w:p w14:paraId="660E1531" w14:textId="77777777" w:rsidR="00FE64AA" w:rsidRPr="00B92708" w:rsidRDefault="00FE64AA" w:rsidP="00FE64AA">
            <w:pPr>
              <w:jc w:val="center"/>
              <w:rPr>
                <w:b/>
                <w:bCs/>
                <w:sz w:val="18"/>
                <w:szCs w:val="18"/>
              </w:rPr>
            </w:pPr>
          </w:p>
        </w:tc>
        <w:tc>
          <w:tcPr>
            <w:tcW w:w="1276" w:type="dxa"/>
            <w:vAlign w:val="center"/>
          </w:tcPr>
          <w:p w14:paraId="454FDD94" w14:textId="77777777" w:rsidR="00FE64AA" w:rsidRPr="00B92708" w:rsidRDefault="00FE64AA" w:rsidP="00FE64AA">
            <w:pPr>
              <w:jc w:val="center"/>
              <w:rPr>
                <w:b/>
                <w:bCs/>
                <w:sz w:val="18"/>
                <w:szCs w:val="18"/>
              </w:rPr>
            </w:pPr>
          </w:p>
        </w:tc>
        <w:tc>
          <w:tcPr>
            <w:tcW w:w="1275" w:type="dxa"/>
            <w:vAlign w:val="center"/>
          </w:tcPr>
          <w:p w14:paraId="23F45C5F" w14:textId="77777777" w:rsidR="00FE64AA" w:rsidRPr="00B92708" w:rsidRDefault="00FE64AA" w:rsidP="00FE64AA">
            <w:pPr>
              <w:jc w:val="center"/>
              <w:rPr>
                <w:b/>
                <w:bCs/>
                <w:sz w:val="18"/>
                <w:szCs w:val="18"/>
              </w:rPr>
            </w:pPr>
          </w:p>
        </w:tc>
      </w:tr>
      <w:tr w:rsidR="00FE64AA" w:rsidRPr="00B92708" w14:paraId="01211509" w14:textId="77777777" w:rsidTr="00FE64AA">
        <w:trPr>
          <w:trHeight w:val="794"/>
          <w:jc w:val="center"/>
        </w:trPr>
        <w:tc>
          <w:tcPr>
            <w:tcW w:w="1828" w:type="dxa"/>
            <w:vAlign w:val="center"/>
          </w:tcPr>
          <w:p w14:paraId="40C24EEA" w14:textId="58638CEF" w:rsidR="00FE64AA" w:rsidRPr="00B92708" w:rsidRDefault="00FE64AA" w:rsidP="00FE64AA">
            <w:pPr>
              <w:jc w:val="center"/>
              <w:rPr>
                <w:sz w:val="18"/>
                <w:szCs w:val="18"/>
              </w:rPr>
            </w:pPr>
            <w:r>
              <w:t>DET</w:t>
            </w:r>
          </w:p>
        </w:tc>
        <w:tc>
          <w:tcPr>
            <w:tcW w:w="2268" w:type="dxa"/>
            <w:vAlign w:val="center"/>
          </w:tcPr>
          <w:p w14:paraId="795A4497" w14:textId="77777777" w:rsidR="00FE64AA" w:rsidRPr="00B92708" w:rsidRDefault="00FE64AA" w:rsidP="00FE64AA">
            <w:pPr>
              <w:jc w:val="left"/>
              <w:rPr>
                <w:b/>
                <w:bCs/>
                <w:sz w:val="18"/>
                <w:szCs w:val="18"/>
              </w:rPr>
            </w:pPr>
          </w:p>
        </w:tc>
        <w:tc>
          <w:tcPr>
            <w:tcW w:w="1134" w:type="dxa"/>
            <w:vAlign w:val="center"/>
          </w:tcPr>
          <w:p w14:paraId="1706500A" w14:textId="77777777" w:rsidR="00FE64AA" w:rsidRPr="00234E99" w:rsidRDefault="00FE64AA" w:rsidP="00FE64AA">
            <w:pPr>
              <w:jc w:val="right"/>
              <w:rPr>
                <w:sz w:val="18"/>
                <w:szCs w:val="18"/>
              </w:rPr>
            </w:pPr>
            <w:r w:rsidRPr="00234E99">
              <w:rPr>
                <w:sz w:val="18"/>
                <w:szCs w:val="18"/>
              </w:rPr>
              <w:t>%</w:t>
            </w:r>
          </w:p>
        </w:tc>
        <w:tc>
          <w:tcPr>
            <w:tcW w:w="1559" w:type="dxa"/>
            <w:vAlign w:val="center"/>
          </w:tcPr>
          <w:p w14:paraId="68395AC9" w14:textId="77777777" w:rsidR="00FE64AA" w:rsidRPr="00B92708" w:rsidRDefault="00FE64AA" w:rsidP="00FE64AA">
            <w:pPr>
              <w:jc w:val="center"/>
              <w:rPr>
                <w:b/>
                <w:bCs/>
                <w:sz w:val="18"/>
                <w:szCs w:val="18"/>
              </w:rPr>
            </w:pPr>
          </w:p>
        </w:tc>
        <w:tc>
          <w:tcPr>
            <w:tcW w:w="1418" w:type="dxa"/>
            <w:vAlign w:val="center"/>
          </w:tcPr>
          <w:p w14:paraId="7B5CB1F9" w14:textId="77777777" w:rsidR="00FE64AA" w:rsidRPr="00B92708" w:rsidRDefault="00FE64AA" w:rsidP="00FE64AA">
            <w:pPr>
              <w:jc w:val="center"/>
              <w:rPr>
                <w:b/>
                <w:bCs/>
                <w:sz w:val="18"/>
                <w:szCs w:val="18"/>
              </w:rPr>
            </w:pPr>
          </w:p>
        </w:tc>
        <w:tc>
          <w:tcPr>
            <w:tcW w:w="1276" w:type="dxa"/>
            <w:vAlign w:val="center"/>
          </w:tcPr>
          <w:p w14:paraId="2E249F4F" w14:textId="77777777" w:rsidR="00FE64AA" w:rsidRPr="00B92708" w:rsidRDefault="00FE64AA" w:rsidP="00FE64AA">
            <w:pPr>
              <w:jc w:val="center"/>
              <w:rPr>
                <w:b/>
                <w:bCs/>
                <w:sz w:val="18"/>
                <w:szCs w:val="18"/>
              </w:rPr>
            </w:pPr>
          </w:p>
        </w:tc>
        <w:tc>
          <w:tcPr>
            <w:tcW w:w="1275" w:type="dxa"/>
            <w:vAlign w:val="center"/>
          </w:tcPr>
          <w:p w14:paraId="4E006B4C" w14:textId="77777777" w:rsidR="00FE64AA" w:rsidRPr="00B92708" w:rsidRDefault="00FE64AA" w:rsidP="00FE64AA">
            <w:pPr>
              <w:jc w:val="center"/>
              <w:rPr>
                <w:b/>
                <w:bCs/>
                <w:sz w:val="18"/>
                <w:szCs w:val="18"/>
              </w:rPr>
            </w:pPr>
          </w:p>
        </w:tc>
      </w:tr>
      <w:tr w:rsidR="00FE64AA" w:rsidRPr="00B92708" w14:paraId="0ACBAED6" w14:textId="77777777" w:rsidTr="00FE64AA">
        <w:trPr>
          <w:trHeight w:val="794"/>
          <w:jc w:val="center"/>
        </w:trPr>
        <w:tc>
          <w:tcPr>
            <w:tcW w:w="1828" w:type="dxa"/>
            <w:vAlign w:val="center"/>
          </w:tcPr>
          <w:p w14:paraId="03404876" w14:textId="7E228AB5" w:rsidR="00FE64AA" w:rsidRPr="00B92708" w:rsidRDefault="00FE64AA" w:rsidP="00FE64AA">
            <w:pPr>
              <w:jc w:val="center"/>
              <w:rPr>
                <w:b/>
                <w:bCs/>
                <w:sz w:val="18"/>
                <w:szCs w:val="18"/>
              </w:rPr>
            </w:pPr>
            <w:r>
              <w:t>EXE 2</w:t>
            </w:r>
          </w:p>
        </w:tc>
        <w:tc>
          <w:tcPr>
            <w:tcW w:w="2268" w:type="dxa"/>
            <w:vAlign w:val="center"/>
          </w:tcPr>
          <w:p w14:paraId="542879B5" w14:textId="77777777" w:rsidR="00FE64AA" w:rsidRPr="00B92708" w:rsidRDefault="00FE64AA" w:rsidP="00FE64AA">
            <w:pPr>
              <w:jc w:val="left"/>
              <w:rPr>
                <w:b/>
                <w:bCs/>
                <w:sz w:val="18"/>
                <w:szCs w:val="18"/>
              </w:rPr>
            </w:pPr>
          </w:p>
        </w:tc>
        <w:tc>
          <w:tcPr>
            <w:tcW w:w="1134" w:type="dxa"/>
            <w:vAlign w:val="center"/>
          </w:tcPr>
          <w:p w14:paraId="2FD2005B" w14:textId="77777777" w:rsidR="00FE64AA" w:rsidRPr="00234E99" w:rsidRDefault="00FE64AA" w:rsidP="00FE64AA">
            <w:pPr>
              <w:jc w:val="right"/>
              <w:rPr>
                <w:sz w:val="18"/>
                <w:szCs w:val="18"/>
              </w:rPr>
            </w:pPr>
            <w:r w:rsidRPr="00234E99">
              <w:rPr>
                <w:sz w:val="18"/>
                <w:szCs w:val="18"/>
              </w:rPr>
              <w:t>%</w:t>
            </w:r>
          </w:p>
        </w:tc>
        <w:tc>
          <w:tcPr>
            <w:tcW w:w="1559" w:type="dxa"/>
            <w:vAlign w:val="center"/>
          </w:tcPr>
          <w:p w14:paraId="2664673F" w14:textId="77777777" w:rsidR="00FE64AA" w:rsidRPr="00B92708" w:rsidRDefault="00FE64AA" w:rsidP="00FE64AA">
            <w:pPr>
              <w:jc w:val="center"/>
              <w:rPr>
                <w:b/>
                <w:bCs/>
                <w:sz w:val="18"/>
                <w:szCs w:val="18"/>
              </w:rPr>
            </w:pPr>
          </w:p>
        </w:tc>
        <w:tc>
          <w:tcPr>
            <w:tcW w:w="1418" w:type="dxa"/>
            <w:vAlign w:val="center"/>
          </w:tcPr>
          <w:p w14:paraId="74D99A99" w14:textId="77777777" w:rsidR="00FE64AA" w:rsidRPr="00B92708" w:rsidRDefault="00FE64AA" w:rsidP="00FE64AA">
            <w:pPr>
              <w:jc w:val="center"/>
              <w:rPr>
                <w:b/>
                <w:bCs/>
                <w:sz w:val="18"/>
                <w:szCs w:val="18"/>
              </w:rPr>
            </w:pPr>
          </w:p>
        </w:tc>
        <w:tc>
          <w:tcPr>
            <w:tcW w:w="1276" w:type="dxa"/>
            <w:vAlign w:val="center"/>
          </w:tcPr>
          <w:p w14:paraId="5B0CE10F" w14:textId="77777777" w:rsidR="00FE64AA" w:rsidRPr="00B92708" w:rsidRDefault="00FE64AA" w:rsidP="00FE64AA">
            <w:pPr>
              <w:jc w:val="center"/>
              <w:rPr>
                <w:b/>
                <w:bCs/>
                <w:sz w:val="18"/>
                <w:szCs w:val="18"/>
              </w:rPr>
            </w:pPr>
          </w:p>
        </w:tc>
        <w:tc>
          <w:tcPr>
            <w:tcW w:w="1275" w:type="dxa"/>
            <w:vAlign w:val="center"/>
          </w:tcPr>
          <w:p w14:paraId="1822D17F" w14:textId="77777777" w:rsidR="00FE64AA" w:rsidRPr="00B92708" w:rsidRDefault="00FE64AA" w:rsidP="00FE64AA">
            <w:pPr>
              <w:jc w:val="center"/>
              <w:rPr>
                <w:b/>
                <w:bCs/>
                <w:sz w:val="18"/>
                <w:szCs w:val="18"/>
              </w:rPr>
            </w:pPr>
          </w:p>
        </w:tc>
      </w:tr>
      <w:tr w:rsidR="00FE64AA" w:rsidRPr="00B92708" w14:paraId="1617C863" w14:textId="77777777" w:rsidTr="00FE64AA">
        <w:trPr>
          <w:trHeight w:val="794"/>
          <w:jc w:val="center"/>
        </w:trPr>
        <w:tc>
          <w:tcPr>
            <w:tcW w:w="1828" w:type="dxa"/>
            <w:vAlign w:val="center"/>
          </w:tcPr>
          <w:p w14:paraId="42FEF5F9" w14:textId="0E303273" w:rsidR="00FE64AA" w:rsidRPr="00B92708" w:rsidRDefault="00FE64AA" w:rsidP="00FE64AA">
            <w:pPr>
              <w:jc w:val="center"/>
              <w:rPr>
                <w:b/>
                <w:bCs/>
                <w:sz w:val="18"/>
                <w:szCs w:val="18"/>
              </w:rPr>
            </w:pPr>
            <w:r>
              <w:t>AOR</w:t>
            </w:r>
          </w:p>
        </w:tc>
        <w:tc>
          <w:tcPr>
            <w:tcW w:w="2268" w:type="dxa"/>
            <w:vAlign w:val="center"/>
          </w:tcPr>
          <w:p w14:paraId="4A2F2E11" w14:textId="77777777" w:rsidR="00FE64AA" w:rsidRPr="00B92708" w:rsidRDefault="00FE64AA" w:rsidP="00FE64AA">
            <w:pPr>
              <w:jc w:val="left"/>
              <w:rPr>
                <w:b/>
                <w:bCs/>
                <w:sz w:val="18"/>
                <w:szCs w:val="18"/>
              </w:rPr>
            </w:pPr>
          </w:p>
        </w:tc>
        <w:tc>
          <w:tcPr>
            <w:tcW w:w="1134" w:type="dxa"/>
            <w:vAlign w:val="center"/>
          </w:tcPr>
          <w:p w14:paraId="0F072F80" w14:textId="77777777" w:rsidR="00FE64AA" w:rsidRPr="00234E99" w:rsidRDefault="00FE64AA" w:rsidP="00FE64AA">
            <w:pPr>
              <w:jc w:val="right"/>
              <w:rPr>
                <w:sz w:val="18"/>
                <w:szCs w:val="18"/>
              </w:rPr>
            </w:pPr>
            <w:r w:rsidRPr="00234E99">
              <w:rPr>
                <w:sz w:val="18"/>
                <w:szCs w:val="18"/>
              </w:rPr>
              <w:t>%</w:t>
            </w:r>
          </w:p>
        </w:tc>
        <w:tc>
          <w:tcPr>
            <w:tcW w:w="1559" w:type="dxa"/>
            <w:vAlign w:val="center"/>
          </w:tcPr>
          <w:p w14:paraId="21B5F581" w14:textId="77777777" w:rsidR="00FE64AA" w:rsidRPr="00B92708" w:rsidRDefault="00FE64AA" w:rsidP="00FE64AA">
            <w:pPr>
              <w:jc w:val="center"/>
              <w:rPr>
                <w:b/>
                <w:bCs/>
                <w:sz w:val="18"/>
                <w:szCs w:val="18"/>
              </w:rPr>
            </w:pPr>
          </w:p>
        </w:tc>
        <w:tc>
          <w:tcPr>
            <w:tcW w:w="1418" w:type="dxa"/>
            <w:vAlign w:val="center"/>
          </w:tcPr>
          <w:p w14:paraId="5C980B96" w14:textId="77777777" w:rsidR="00FE64AA" w:rsidRPr="00B92708" w:rsidRDefault="00FE64AA" w:rsidP="00FE64AA">
            <w:pPr>
              <w:jc w:val="center"/>
              <w:rPr>
                <w:b/>
                <w:bCs/>
                <w:sz w:val="18"/>
                <w:szCs w:val="18"/>
              </w:rPr>
            </w:pPr>
          </w:p>
        </w:tc>
        <w:tc>
          <w:tcPr>
            <w:tcW w:w="1276" w:type="dxa"/>
            <w:vAlign w:val="center"/>
          </w:tcPr>
          <w:p w14:paraId="50015C66" w14:textId="77777777" w:rsidR="00FE64AA" w:rsidRPr="00B92708" w:rsidRDefault="00FE64AA" w:rsidP="00FE64AA">
            <w:pPr>
              <w:jc w:val="center"/>
              <w:rPr>
                <w:b/>
                <w:bCs/>
                <w:sz w:val="18"/>
                <w:szCs w:val="18"/>
              </w:rPr>
            </w:pPr>
          </w:p>
        </w:tc>
        <w:tc>
          <w:tcPr>
            <w:tcW w:w="1275" w:type="dxa"/>
            <w:vAlign w:val="center"/>
          </w:tcPr>
          <w:p w14:paraId="5F4285E7" w14:textId="77777777" w:rsidR="00FE64AA" w:rsidRPr="00B92708" w:rsidRDefault="00FE64AA" w:rsidP="00FE64AA">
            <w:pPr>
              <w:jc w:val="center"/>
              <w:rPr>
                <w:b/>
                <w:bCs/>
                <w:sz w:val="18"/>
                <w:szCs w:val="18"/>
              </w:rPr>
            </w:pPr>
          </w:p>
        </w:tc>
      </w:tr>
      <w:tr w:rsidR="00FE64AA" w:rsidRPr="00B92708" w14:paraId="1E53E0E7" w14:textId="77777777" w:rsidTr="00FE64AA">
        <w:trPr>
          <w:trHeight w:val="794"/>
          <w:jc w:val="center"/>
        </w:trPr>
        <w:tc>
          <w:tcPr>
            <w:tcW w:w="1828" w:type="dxa"/>
            <w:shd w:val="clear" w:color="auto" w:fill="D9F5FF"/>
            <w:vAlign w:val="center"/>
          </w:tcPr>
          <w:p w14:paraId="7BDF197C" w14:textId="10A50158" w:rsidR="00FE64AA" w:rsidRPr="005954B2" w:rsidRDefault="00FE64AA" w:rsidP="00FE64AA">
            <w:pPr>
              <w:jc w:val="right"/>
              <w:rPr>
                <w:b/>
                <w:bCs/>
                <w:szCs w:val="20"/>
              </w:rPr>
            </w:pPr>
            <w:r w:rsidRPr="005954B2">
              <w:rPr>
                <w:b/>
                <w:bCs/>
                <w:szCs w:val="20"/>
              </w:rPr>
              <w:t xml:space="preserve">Total  </w:t>
            </w:r>
          </w:p>
        </w:tc>
        <w:tc>
          <w:tcPr>
            <w:tcW w:w="2268" w:type="dxa"/>
            <w:shd w:val="clear" w:color="auto" w:fill="D9F5FF"/>
            <w:vAlign w:val="center"/>
          </w:tcPr>
          <w:p w14:paraId="38E1A528" w14:textId="77777777" w:rsidR="00FE64AA" w:rsidRPr="00B92708" w:rsidRDefault="00FE64AA" w:rsidP="00FE64AA">
            <w:pPr>
              <w:jc w:val="right"/>
              <w:rPr>
                <w:b/>
                <w:bCs/>
                <w:sz w:val="18"/>
                <w:szCs w:val="18"/>
              </w:rPr>
            </w:pPr>
          </w:p>
        </w:tc>
        <w:tc>
          <w:tcPr>
            <w:tcW w:w="1134" w:type="dxa"/>
            <w:shd w:val="clear" w:color="auto" w:fill="D9F5FF"/>
            <w:vAlign w:val="center"/>
          </w:tcPr>
          <w:p w14:paraId="4389B3CB" w14:textId="77777777" w:rsidR="00FE64AA" w:rsidRPr="00234E99" w:rsidRDefault="00FE64AA" w:rsidP="00FE64AA">
            <w:pPr>
              <w:jc w:val="right"/>
              <w:rPr>
                <w:sz w:val="18"/>
                <w:szCs w:val="18"/>
              </w:rPr>
            </w:pPr>
            <w:r>
              <w:rPr>
                <w:sz w:val="18"/>
                <w:szCs w:val="18"/>
              </w:rPr>
              <w:t xml:space="preserve">100 </w:t>
            </w:r>
            <w:r w:rsidRPr="00234E99">
              <w:rPr>
                <w:sz w:val="18"/>
                <w:szCs w:val="18"/>
              </w:rPr>
              <w:t>%</w:t>
            </w:r>
          </w:p>
        </w:tc>
        <w:tc>
          <w:tcPr>
            <w:tcW w:w="1559" w:type="dxa"/>
            <w:shd w:val="clear" w:color="auto" w:fill="D9F5FF"/>
            <w:vAlign w:val="center"/>
          </w:tcPr>
          <w:p w14:paraId="14C3386F" w14:textId="77777777" w:rsidR="00FE64AA" w:rsidRPr="00B92708" w:rsidRDefault="00FE64AA" w:rsidP="00FE64AA">
            <w:pPr>
              <w:jc w:val="center"/>
              <w:rPr>
                <w:b/>
                <w:bCs/>
                <w:sz w:val="18"/>
                <w:szCs w:val="18"/>
              </w:rPr>
            </w:pPr>
          </w:p>
        </w:tc>
        <w:tc>
          <w:tcPr>
            <w:tcW w:w="1418" w:type="dxa"/>
            <w:shd w:val="clear" w:color="auto" w:fill="D9F5FF"/>
            <w:vAlign w:val="center"/>
          </w:tcPr>
          <w:p w14:paraId="2058AAF4" w14:textId="77777777" w:rsidR="00FE64AA" w:rsidRPr="00B92708" w:rsidRDefault="00FE64AA" w:rsidP="00FE64AA">
            <w:pPr>
              <w:jc w:val="center"/>
              <w:rPr>
                <w:b/>
                <w:bCs/>
                <w:sz w:val="18"/>
                <w:szCs w:val="18"/>
              </w:rPr>
            </w:pPr>
          </w:p>
        </w:tc>
        <w:tc>
          <w:tcPr>
            <w:tcW w:w="1276" w:type="dxa"/>
            <w:shd w:val="clear" w:color="auto" w:fill="D9F5FF"/>
            <w:vAlign w:val="center"/>
          </w:tcPr>
          <w:p w14:paraId="04A32810" w14:textId="77777777" w:rsidR="00FE64AA" w:rsidRPr="00B92708" w:rsidRDefault="00FE64AA" w:rsidP="00FE64AA">
            <w:pPr>
              <w:jc w:val="center"/>
              <w:rPr>
                <w:b/>
                <w:bCs/>
                <w:sz w:val="18"/>
                <w:szCs w:val="18"/>
              </w:rPr>
            </w:pPr>
          </w:p>
        </w:tc>
        <w:tc>
          <w:tcPr>
            <w:tcW w:w="1275" w:type="dxa"/>
            <w:shd w:val="clear" w:color="auto" w:fill="D9F5FF"/>
            <w:vAlign w:val="center"/>
          </w:tcPr>
          <w:p w14:paraId="0244A3FD" w14:textId="77777777" w:rsidR="00FE64AA" w:rsidRPr="00B92708" w:rsidRDefault="00FE64AA" w:rsidP="00FE64AA">
            <w:pPr>
              <w:jc w:val="center"/>
              <w:rPr>
                <w:b/>
                <w:bCs/>
                <w:sz w:val="18"/>
                <w:szCs w:val="18"/>
              </w:rPr>
            </w:pPr>
          </w:p>
        </w:tc>
      </w:tr>
    </w:tbl>
    <w:p w14:paraId="2CEB7309" w14:textId="77777777" w:rsidR="00DF7554" w:rsidRDefault="00DF7554" w:rsidP="00D06279"/>
    <w:p w14:paraId="565F64ED" w14:textId="6F51B721" w:rsidR="00D06279" w:rsidRDefault="0038466A" w:rsidP="00D06279">
      <w:r>
        <w:t xml:space="preserve"> </w:t>
      </w:r>
      <w:r w:rsidR="00D06279">
        <w:t>(1) à remplir obligatoirement en cas de cotraitants conjoints et facultatif en cas de groupement solidaire (montants hors TVA).</w:t>
      </w:r>
    </w:p>
    <w:p w14:paraId="3791C09C" w14:textId="24AFB8D5" w:rsidR="009B6B85" w:rsidRDefault="00D06279" w:rsidP="00D06279">
      <w:r>
        <w:t>(2) Pourcentage de l’élément de mission par rapport à la rémunération. Ce pourcentage est donné à titre indicatif.</w:t>
      </w:r>
    </w:p>
    <w:p w14:paraId="65984BC3" w14:textId="77777777" w:rsidR="00311E0B" w:rsidRDefault="00311E0B" w:rsidP="00855955">
      <w:pPr>
        <w:sectPr w:rsidR="00311E0B" w:rsidSect="00FE64AA">
          <w:pgSz w:w="11906" w:h="16838"/>
          <w:pgMar w:top="1134" w:right="1134" w:bottom="1134" w:left="1134" w:header="708" w:footer="708" w:gutter="0"/>
          <w:cols w:space="708"/>
          <w:docGrid w:linePitch="360"/>
        </w:sectPr>
      </w:pPr>
    </w:p>
    <w:p w14:paraId="0A0F8082" w14:textId="621D7084" w:rsidR="009B6B85" w:rsidRDefault="00311E0B" w:rsidP="00311E0B">
      <w:pPr>
        <w:jc w:val="center"/>
        <w:rPr>
          <w:b/>
          <w:bCs/>
          <w:sz w:val="28"/>
          <w:szCs w:val="32"/>
        </w:rPr>
      </w:pPr>
      <w:r w:rsidRPr="00311E0B">
        <w:rPr>
          <w:b/>
          <w:bCs/>
          <w:sz w:val="28"/>
          <w:szCs w:val="32"/>
        </w:rPr>
        <w:lastRenderedPageBreak/>
        <w:t>Annexe n</w:t>
      </w:r>
      <w:r w:rsidR="006A7FA8">
        <w:rPr>
          <w:b/>
          <w:bCs/>
          <w:sz w:val="28"/>
          <w:szCs w:val="32"/>
        </w:rPr>
        <w:t>°3</w:t>
      </w:r>
      <w:r w:rsidR="00BA67DC">
        <w:rPr>
          <w:b/>
          <w:bCs/>
          <w:sz w:val="28"/>
          <w:szCs w:val="32"/>
        </w:rPr>
        <w:t xml:space="preserve"> à</w:t>
      </w:r>
      <w:r w:rsidRPr="00311E0B">
        <w:rPr>
          <w:b/>
          <w:bCs/>
          <w:sz w:val="28"/>
          <w:szCs w:val="32"/>
        </w:rPr>
        <w:t xml:space="preserve"> l’acte d’engagement</w:t>
      </w:r>
    </w:p>
    <w:p w14:paraId="30B45798" w14:textId="77777777" w:rsidR="00311E0B" w:rsidRDefault="00311E0B" w:rsidP="00311E0B"/>
    <w:p w14:paraId="10506994" w14:textId="65D36162" w:rsidR="00311E0B" w:rsidRDefault="00311E0B" w:rsidP="00311E0B">
      <w:r w:rsidRPr="00311E0B">
        <w:t>Détail des prestations exécutées par chacun des cotraitants en cas de groupement conjoint (facultatif en cas de groupement solidaire), dans chaque élément de mission :</w:t>
      </w:r>
    </w:p>
    <w:p w14:paraId="794BE0BD" w14:textId="77777777" w:rsidR="00311E0B" w:rsidRDefault="00311E0B" w:rsidP="00311E0B"/>
    <w:tbl>
      <w:tblPr>
        <w:tblStyle w:val="Grilledutableau"/>
        <w:tblW w:w="0" w:type="auto"/>
        <w:tblLook w:val="04A0" w:firstRow="1" w:lastRow="0" w:firstColumn="1" w:lastColumn="0" w:noHBand="0" w:noVBand="1"/>
      </w:tblPr>
      <w:tblGrid>
        <w:gridCol w:w="704"/>
        <w:gridCol w:w="2410"/>
        <w:gridCol w:w="6514"/>
      </w:tblGrid>
      <w:tr w:rsidR="00311E0B" w14:paraId="3D327C6C" w14:textId="77777777" w:rsidTr="00311E0B">
        <w:tc>
          <w:tcPr>
            <w:tcW w:w="3114" w:type="dxa"/>
            <w:gridSpan w:val="2"/>
            <w:shd w:val="clear" w:color="auto" w:fill="00B0F0"/>
          </w:tcPr>
          <w:p w14:paraId="5BD5EDF6" w14:textId="399454D1" w:rsidR="00311E0B" w:rsidRPr="00311E0B" w:rsidRDefault="00311E0B" w:rsidP="00311E0B">
            <w:pPr>
              <w:jc w:val="center"/>
              <w:rPr>
                <w:b/>
                <w:bCs/>
              </w:rPr>
            </w:pPr>
            <w:r w:rsidRPr="00311E0B">
              <w:rPr>
                <w:b/>
                <w:bCs/>
              </w:rPr>
              <w:t>Nom du mandataire cotraitant 1</w:t>
            </w:r>
          </w:p>
        </w:tc>
        <w:tc>
          <w:tcPr>
            <w:tcW w:w="6514" w:type="dxa"/>
            <w:shd w:val="clear" w:color="auto" w:fill="00B0F0"/>
          </w:tcPr>
          <w:p w14:paraId="3916DD3F" w14:textId="2A8E3E7C" w:rsidR="00311E0B" w:rsidRPr="00311E0B" w:rsidRDefault="00311E0B" w:rsidP="00311E0B">
            <w:pPr>
              <w:jc w:val="center"/>
              <w:rPr>
                <w:b/>
                <w:bCs/>
              </w:rPr>
            </w:pPr>
            <w:r w:rsidRPr="00311E0B">
              <w:rPr>
                <w:b/>
                <w:bCs/>
              </w:rPr>
              <w:t>Prestations exécutées</w:t>
            </w:r>
          </w:p>
        </w:tc>
      </w:tr>
      <w:tr w:rsidR="00311E0B" w14:paraId="26E91BCB" w14:textId="77777777" w:rsidTr="00311E0B">
        <w:trPr>
          <w:trHeight w:val="2268"/>
        </w:trPr>
        <w:tc>
          <w:tcPr>
            <w:tcW w:w="3114" w:type="dxa"/>
            <w:gridSpan w:val="2"/>
            <w:tcBorders>
              <w:bottom w:val="single" w:sz="4" w:space="0" w:color="auto"/>
            </w:tcBorders>
            <w:shd w:val="clear" w:color="auto" w:fill="D9F5FF"/>
          </w:tcPr>
          <w:p w14:paraId="1BD637EB" w14:textId="77777777" w:rsidR="00311E0B" w:rsidRDefault="00311E0B" w:rsidP="00311E0B"/>
        </w:tc>
        <w:tc>
          <w:tcPr>
            <w:tcW w:w="6514" w:type="dxa"/>
            <w:tcBorders>
              <w:bottom w:val="single" w:sz="4" w:space="0" w:color="auto"/>
            </w:tcBorders>
            <w:shd w:val="clear" w:color="auto" w:fill="D9F5FF"/>
          </w:tcPr>
          <w:p w14:paraId="042BFF2D" w14:textId="77777777" w:rsidR="00311E0B" w:rsidRDefault="00311E0B" w:rsidP="00311E0B"/>
        </w:tc>
      </w:tr>
      <w:tr w:rsidR="00311E0B" w14:paraId="604D7146" w14:textId="77777777" w:rsidTr="00311E0B">
        <w:tc>
          <w:tcPr>
            <w:tcW w:w="9628" w:type="dxa"/>
            <w:gridSpan w:val="3"/>
            <w:tcBorders>
              <w:top w:val="single" w:sz="4" w:space="0" w:color="auto"/>
              <w:left w:val="nil"/>
              <w:bottom w:val="single" w:sz="4" w:space="0" w:color="auto"/>
              <w:right w:val="nil"/>
            </w:tcBorders>
          </w:tcPr>
          <w:p w14:paraId="71A19E93" w14:textId="77777777" w:rsidR="00311E0B" w:rsidRDefault="00311E0B" w:rsidP="00311E0B"/>
        </w:tc>
      </w:tr>
      <w:tr w:rsidR="00311E0B" w14:paraId="344D6053" w14:textId="77777777" w:rsidTr="00311E0B">
        <w:tc>
          <w:tcPr>
            <w:tcW w:w="3114" w:type="dxa"/>
            <w:gridSpan w:val="2"/>
            <w:tcBorders>
              <w:top w:val="single" w:sz="4" w:space="0" w:color="auto"/>
            </w:tcBorders>
            <w:shd w:val="clear" w:color="auto" w:fill="00B0F0"/>
          </w:tcPr>
          <w:p w14:paraId="05AA4F38" w14:textId="1F8D9990" w:rsidR="00311E0B" w:rsidRPr="00311E0B" w:rsidRDefault="00311E0B" w:rsidP="00311E0B">
            <w:pPr>
              <w:jc w:val="center"/>
              <w:rPr>
                <w:b/>
                <w:bCs/>
              </w:rPr>
            </w:pPr>
            <w:r w:rsidRPr="00311E0B">
              <w:rPr>
                <w:b/>
                <w:bCs/>
              </w:rPr>
              <w:t>Nom des autres cotraitants</w:t>
            </w:r>
          </w:p>
        </w:tc>
        <w:tc>
          <w:tcPr>
            <w:tcW w:w="6514" w:type="dxa"/>
            <w:tcBorders>
              <w:top w:val="single" w:sz="4" w:space="0" w:color="auto"/>
            </w:tcBorders>
            <w:shd w:val="clear" w:color="auto" w:fill="00B0F0"/>
          </w:tcPr>
          <w:p w14:paraId="71ADD18F" w14:textId="75A22C51" w:rsidR="00311E0B" w:rsidRPr="00311E0B" w:rsidRDefault="00311E0B" w:rsidP="00311E0B">
            <w:pPr>
              <w:jc w:val="center"/>
              <w:rPr>
                <w:b/>
                <w:bCs/>
              </w:rPr>
            </w:pPr>
            <w:r w:rsidRPr="00311E0B">
              <w:rPr>
                <w:b/>
                <w:bCs/>
              </w:rPr>
              <w:t>Prestations exécutées</w:t>
            </w:r>
          </w:p>
        </w:tc>
      </w:tr>
      <w:tr w:rsidR="00311E0B" w14:paraId="5CE27700" w14:textId="77777777" w:rsidTr="00311E0B">
        <w:trPr>
          <w:trHeight w:val="2268"/>
        </w:trPr>
        <w:tc>
          <w:tcPr>
            <w:tcW w:w="704" w:type="dxa"/>
            <w:shd w:val="clear" w:color="auto" w:fill="D9F5FF"/>
            <w:vAlign w:val="center"/>
          </w:tcPr>
          <w:p w14:paraId="17750FEB" w14:textId="2CBEECAC" w:rsidR="00311E0B" w:rsidRPr="00311E0B" w:rsidRDefault="00311E0B" w:rsidP="00311E0B">
            <w:pPr>
              <w:jc w:val="center"/>
              <w:rPr>
                <w:b/>
                <w:bCs/>
              </w:rPr>
            </w:pPr>
            <w:r w:rsidRPr="00311E0B">
              <w:rPr>
                <w:b/>
                <w:bCs/>
              </w:rPr>
              <w:t>N°2</w:t>
            </w:r>
          </w:p>
        </w:tc>
        <w:tc>
          <w:tcPr>
            <w:tcW w:w="2410" w:type="dxa"/>
            <w:shd w:val="clear" w:color="auto" w:fill="D9F5FF"/>
          </w:tcPr>
          <w:p w14:paraId="00F073F4" w14:textId="77777777" w:rsidR="00311E0B" w:rsidRDefault="00311E0B" w:rsidP="00311E0B"/>
        </w:tc>
        <w:tc>
          <w:tcPr>
            <w:tcW w:w="6514" w:type="dxa"/>
            <w:shd w:val="clear" w:color="auto" w:fill="D9F5FF"/>
          </w:tcPr>
          <w:p w14:paraId="239D195B" w14:textId="77777777" w:rsidR="00311E0B" w:rsidRDefault="00311E0B" w:rsidP="00311E0B"/>
        </w:tc>
      </w:tr>
      <w:tr w:rsidR="00311E0B" w14:paraId="039DFBD1" w14:textId="77777777" w:rsidTr="00311E0B">
        <w:trPr>
          <w:trHeight w:val="2268"/>
        </w:trPr>
        <w:tc>
          <w:tcPr>
            <w:tcW w:w="704" w:type="dxa"/>
            <w:shd w:val="clear" w:color="auto" w:fill="D9F5FF"/>
            <w:vAlign w:val="center"/>
          </w:tcPr>
          <w:p w14:paraId="76FC1027" w14:textId="3E153C2F" w:rsidR="00311E0B" w:rsidRPr="00311E0B" w:rsidRDefault="00311E0B" w:rsidP="00311E0B">
            <w:pPr>
              <w:jc w:val="center"/>
              <w:rPr>
                <w:b/>
                <w:bCs/>
              </w:rPr>
            </w:pPr>
            <w:r w:rsidRPr="00311E0B">
              <w:rPr>
                <w:b/>
                <w:bCs/>
              </w:rPr>
              <w:t>N°3</w:t>
            </w:r>
          </w:p>
        </w:tc>
        <w:tc>
          <w:tcPr>
            <w:tcW w:w="2410" w:type="dxa"/>
            <w:shd w:val="clear" w:color="auto" w:fill="D9F5FF"/>
          </w:tcPr>
          <w:p w14:paraId="3F04A5E6" w14:textId="77777777" w:rsidR="00311E0B" w:rsidRDefault="00311E0B" w:rsidP="00311E0B"/>
        </w:tc>
        <w:tc>
          <w:tcPr>
            <w:tcW w:w="6514" w:type="dxa"/>
            <w:shd w:val="clear" w:color="auto" w:fill="D9F5FF"/>
          </w:tcPr>
          <w:p w14:paraId="305D3A9A" w14:textId="77777777" w:rsidR="00311E0B" w:rsidRDefault="00311E0B" w:rsidP="00311E0B"/>
        </w:tc>
      </w:tr>
      <w:tr w:rsidR="00311E0B" w14:paraId="7C8F6A3C" w14:textId="77777777" w:rsidTr="00311E0B">
        <w:trPr>
          <w:trHeight w:val="2268"/>
        </w:trPr>
        <w:tc>
          <w:tcPr>
            <w:tcW w:w="704" w:type="dxa"/>
            <w:shd w:val="clear" w:color="auto" w:fill="D9F5FF"/>
            <w:vAlign w:val="center"/>
          </w:tcPr>
          <w:p w14:paraId="5ED23A8B" w14:textId="44A8D157" w:rsidR="00311E0B" w:rsidRPr="00311E0B" w:rsidRDefault="00311E0B" w:rsidP="00311E0B">
            <w:pPr>
              <w:jc w:val="center"/>
              <w:rPr>
                <w:b/>
                <w:bCs/>
              </w:rPr>
            </w:pPr>
            <w:r w:rsidRPr="00311E0B">
              <w:rPr>
                <w:b/>
                <w:bCs/>
              </w:rPr>
              <w:t>N°_</w:t>
            </w:r>
          </w:p>
        </w:tc>
        <w:tc>
          <w:tcPr>
            <w:tcW w:w="2410" w:type="dxa"/>
            <w:shd w:val="clear" w:color="auto" w:fill="D9F5FF"/>
          </w:tcPr>
          <w:p w14:paraId="421CDA7C" w14:textId="77777777" w:rsidR="00311E0B" w:rsidRDefault="00311E0B" w:rsidP="00311E0B"/>
        </w:tc>
        <w:tc>
          <w:tcPr>
            <w:tcW w:w="6514" w:type="dxa"/>
            <w:shd w:val="clear" w:color="auto" w:fill="D9F5FF"/>
          </w:tcPr>
          <w:p w14:paraId="67F6A7C7" w14:textId="77777777" w:rsidR="00311E0B" w:rsidRDefault="00311E0B" w:rsidP="00311E0B"/>
        </w:tc>
      </w:tr>
    </w:tbl>
    <w:p w14:paraId="20C95FD7" w14:textId="3DCAEFC0" w:rsidR="00311E0B" w:rsidRPr="00311E0B" w:rsidRDefault="00311E0B" w:rsidP="00311E0B"/>
    <w:sectPr w:rsidR="00311E0B" w:rsidRPr="00311E0B" w:rsidSect="00311E0B">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150"/>
      <w:gridCol w:w="1703"/>
    </w:tblGrid>
    <w:tr w:rsidR="001C3041" w:rsidRPr="001C3041" w14:paraId="0914E7EC" w14:textId="77777777" w:rsidTr="004F4648">
      <w:trPr>
        <w:trHeight w:val="436"/>
      </w:trPr>
      <w:tc>
        <w:tcPr>
          <w:tcW w:w="1702" w:type="dxa"/>
          <w:shd w:val="clear" w:color="auto" w:fill="D9D9D9" w:themeFill="background1" w:themeFillShade="D9"/>
          <w:vAlign w:val="center"/>
        </w:tcPr>
        <w:p w14:paraId="3DC81D2A" w14:textId="64510BB4" w:rsidR="000F1848" w:rsidRPr="001C3041" w:rsidRDefault="00B32D17" w:rsidP="000F1848">
          <w:pPr>
            <w:pStyle w:val="Pieddepage"/>
            <w:jc w:val="center"/>
            <w:rPr>
              <w:sz w:val="16"/>
              <w:szCs w:val="18"/>
            </w:rPr>
          </w:pPr>
          <w:r>
            <w:rPr>
              <w:sz w:val="16"/>
              <w:szCs w:val="18"/>
            </w:rPr>
            <w:t xml:space="preserve">AE </w:t>
          </w:r>
          <w:r w:rsidR="000F1848">
            <w:rPr>
              <w:sz w:val="16"/>
              <w:szCs w:val="18"/>
            </w:rPr>
            <w:t>Groupement</w:t>
          </w:r>
        </w:p>
      </w:tc>
      <w:tc>
        <w:tcPr>
          <w:tcW w:w="6150" w:type="dxa"/>
          <w:shd w:val="clear" w:color="auto" w:fill="D9D9D9" w:themeFill="background1" w:themeFillShade="D9"/>
          <w:vAlign w:val="center"/>
        </w:tcPr>
        <w:p w14:paraId="41139EBD" w14:textId="14DE0F8F" w:rsidR="001C3041" w:rsidRPr="001C3041" w:rsidRDefault="005C40C2" w:rsidP="005C40C2">
          <w:pPr>
            <w:pStyle w:val="Pieddepage"/>
            <w:jc w:val="center"/>
            <w:rPr>
              <w:sz w:val="16"/>
              <w:szCs w:val="18"/>
            </w:rPr>
          </w:pPr>
          <w:r w:rsidRPr="00187FB7">
            <w:rPr>
              <w:sz w:val="16"/>
              <w:szCs w:val="18"/>
            </w:rPr>
            <w:t>Marché de maîtrise d’œuvre relatif aux travaux de rénovation du Pôle Territorial de Formation de la Protection Judiciaire de la Jeunesse à Marseille</w:t>
          </w:r>
        </w:p>
      </w:tc>
      <w:tc>
        <w:tcPr>
          <w:tcW w:w="1703" w:type="dxa"/>
          <w:shd w:val="clear" w:color="auto" w:fill="D9D9D9" w:themeFill="background1" w:themeFillShade="D9"/>
          <w:vAlign w:val="center"/>
        </w:tcPr>
        <w:p w14:paraId="28BD8144" w14:textId="1C072415" w:rsidR="001C3041" w:rsidRPr="001C3041" w:rsidRDefault="001C3041" w:rsidP="001C3041">
          <w:pPr>
            <w:pStyle w:val="Pieddepage"/>
            <w:jc w:val="center"/>
            <w:rPr>
              <w:sz w:val="16"/>
              <w:szCs w:val="18"/>
            </w:rPr>
          </w:pPr>
          <w:r w:rsidRPr="001C3041">
            <w:rPr>
              <w:sz w:val="16"/>
              <w:szCs w:val="18"/>
            </w:rPr>
            <w:t xml:space="preserve">Page </w:t>
          </w:r>
          <w:r w:rsidRPr="001C3041">
            <w:rPr>
              <w:b/>
              <w:bCs/>
              <w:sz w:val="16"/>
              <w:szCs w:val="18"/>
            </w:rPr>
            <w:fldChar w:fldCharType="begin"/>
          </w:r>
          <w:r w:rsidRPr="001C3041">
            <w:rPr>
              <w:b/>
              <w:bCs/>
              <w:sz w:val="16"/>
              <w:szCs w:val="18"/>
            </w:rPr>
            <w:instrText>PAGE  \* Arabic  \* MERGEFORMAT</w:instrText>
          </w:r>
          <w:r w:rsidRPr="001C3041">
            <w:rPr>
              <w:b/>
              <w:bCs/>
              <w:sz w:val="16"/>
              <w:szCs w:val="18"/>
            </w:rPr>
            <w:fldChar w:fldCharType="separate"/>
          </w:r>
          <w:r w:rsidRPr="001C3041">
            <w:rPr>
              <w:b/>
              <w:bCs/>
              <w:sz w:val="16"/>
              <w:szCs w:val="18"/>
            </w:rPr>
            <w:t>1</w:t>
          </w:r>
          <w:r w:rsidRPr="001C3041">
            <w:rPr>
              <w:b/>
              <w:bCs/>
              <w:sz w:val="16"/>
              <w:szCs w:val="18"/>
            </w:rPr>
            <w:fldChar w:fldCharType="end"/>
          </w:r>
          <w:r w:rsidRPr="001C3041">
            <w:rPr>
              <w:sz w:val="16"/>
              <w:szCs w:val="18"/>
            </w:rPr>
            <w:t xml:space="preserve"> sur </w:t>
          </w:r>
          <w:r w:rsidRPr="001C3041">
            <w:rPr>
              <w:b/>
              <w:bCs/>
              <w:sz w:val="16"/>
              <w:szCs w:val="18"/>
            </w:rPr>
            <w:fldChar w:fldCharType="begin"/>
          </w:r>
          <w:r w:rsidRPr="001C3041">
            <w:rPr>
              <w:b/>
              <w:bCs/>
              <w:sz w:val="16"/>
              <w:szCs w:val="18"/>
            </w:rPr>
            <w:instrText>NUMPAGES  \* Arabic  \* MERGEFORMAT</w:instrText>
          </w:r>
          <w:r w:rsidRPr="001C3041">
            <w:rPr>
              <w:b/>
              <w:bCs/>
              <w:sz w:val="16"/>
              <w:szCs w:val="18"/>
            </w:rPr>
            <w:fldChar w:fldCharType="separate"/>
          </w:r>
          <w:r w:rsidRPr="001C3041">
            <w:rPr>
              <w:b/>
              <w:bCs/>
              <w:sz w:val="16"/>
              <w:szCs w:val="18"/>
            </w:rPr>
            <w:t>2</w:t>
          </w:r>
          <w:r w:rsidRPr="001C3041">
            <w:rPr>
              <w:b/>
              <w:bCs/>
              <w:sz w:val="16"/>
              <w:szCs w:val="18"/>
            </w:rPr>
            <w:fldChar w:fldCharType="end"/>
          </w:r>
        </w:p>
      </w:tc>
    </w:tr>
  </w:tbl>
  <w:p w14:paraId="08015F91" w14:textId="48478AC2" w:rsidR="001C3041" w:rsidRPr="001C3041" w:rsidRDefault="00B32D17" w:rsidP="001C3041">
    <w:pPr>
      <w:pStyle w:val="Pieddepage"/>
      <w:jc w:val="center"/>
      <w:rPr>
        <w:sz w:val="16"/>
        <w:szCs w:val="18"/>
      </w:rPr>
    </w:pPr>
    <w:r>
      <w:rPr>
        <w:sz w:val="16"/>
        <w:szCs w:val="18"/>
      </w:rPr>
      <w:t>Département de l’Immobilier – Aix-en-Provence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1" w15:restartNumberingAfterBreak="0">
    <w:nsid w:val="00000003"/>
    <w:multiLevelType w:val="multilevel"/>
    <w:tmpl w:val="00000003"/>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2" w15:restartNumberingAfterBreak="0">
    <w:nsid w:val="00000005"/>
    <w:multiLevelType w:val="multilevel"/>
    <w:tmpl w:val="00000005"/>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3" w15:restartNumberingAfterBreak="0">
    <w:nsid w:val="037A1A05"/>
    <w:multiLevelType w:val="hybridMultilevel"/>
    <w:tmpl w:val="D390F1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0C395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1B4031"/>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C96701"/>
    <w:multiLevelType w:val="multilevel"/>
    <w:tmpl w:val="32C4EBCE"/>
    <w:lvl w:ilvl="0">
      <w:start w:val="1"/>
      <w:numFmt w:val="decimal"/>
      <w:lvlText w:val="4.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330442B"/>
    <w:multiLevelType w:val="hybridMultilevel"/>
    <w:tmpl w:val="D48CA36A"/>
    <w:lvl w:ilvl="0" w:tplc="942E578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3A604E4"/>
    <w:multiLevelType w:val="hybridMultilevel"/>
    <w:tmpl w:val="9B6291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6D050A6"/>
    <w:multiLevelType w:val="hybridMultilevel"/>
    <w:tmpl w:val="743CA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6F84C00"/>
    <w:multiLevelType w:val="hybridMultilevel"/>
    <w:tmpl w:val="3B2A07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AF31920"/>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845ADE"/>
    <w:multiLevelType w:val="hybridMultilevel"/>
    <w:tmpl w:val="29089F62"/>
    <w:lvl w:ilvl="0" w:tplc="6E8A1A9C">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1"/>
  </w:num>
  <w:num w:numId="3">
    <w:abstractNumId w:val="21"/>
  </w:num>
  <w:num w:numId="4">
    <w:abstractNumId w:val="13"/>
  </w:num>
  <w:num w:numId="5">
    <w:abstractNumId w:val="14"/>
  </w:num>
  <w:num w:numId="6">
    <w:abstractNumId w:val="12"/>
  </w:num>
  <w:num w:numId="7">
    <w:abstractNumId w:val="11"/>
  </w:num>
  <w:num w:numId="8">
    <w:abstractNumId w:val="7"/>
  </w:num>
  <w:num w:numId="9">
    <w:abstractNumId w:val="8"/>
  </w:num>
  <w:num w:numId="10">
    <w:abstractNumId w:val="4"/>
  </w:num>
  <w:num w:numId="11">
    <w:abstractNumId w:val="9"/>
  </w:num>
  <w:num w:numId="12">
    <w:abstractNumId w:val="3"/>
  </w:num>
  <w:num w:numId="13">
    <w:abstractNumId w:val="6"/>
  </w:num>
  <w:num w:numId="14">
    <w:abstractNumId w:val="0"/>
  </w:num>
  <w:num w:numId="15">
    <w:abstractNumId w:val="1"/>
  </w:num>
  <w:num w:numId="16">
    <w:abstractNumId w:val="2"/>
  </w:num>
  <w:num w:numId="17">
    <w:abstractNumId w:val="18"/>
  </w:num>
  <w:num w:numId="18">
    <w:abstractNumId w:val="16"/>
  </w:num>
  <w:num w:numId="19">
    <w:abstractNumId w:val="17"/>
  </w:num>
  <w:num w:numId="20">
    <w:abstractNumId w:val="5"/>
  </w:num>
  <w:num w:numId="21">
    <w:abstractNumId w:val="19"/>
  </w:num>
  <w:num w:numId="22">
    <w:abstractNumId w:val="10"/>
  </w:num>
  <w:num w:numId="23">
    <w:abstractNumId w:val="15"/>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11F5"/>
    <w:rsid w:val="00034956"/>
    <w:rsid w:val="00044CC0"/>
    <w:rsid w:val="000564E7"/>
    <w:rsid w:val="00067B00"/>
    <w:rsid w:val="00075DDB"/>
    <w:rsid w:val="000842E9"/>
    <w:rsid w:val="000922C5"/>
    <w:rsid w:val="000A2CBB"/>
    <w:rsid w:val="000F1848"/>
    <w:rsid w:val="00101A19"/>
    <w:rsid w:val="001115FA"/>
    <w:rsid w:val="00115388"/>
    <w:rsid w:val="0011701E"/>
    <w:rsid w:val="00156435"/>
    <w:rsid w:val="00196FF1"/>
    <w:rsid w:val="001A5C1C"/>
    <w:rsid w:val="001B28BF"/>
    <w:rsid w:val="001B77D8"/>
    <w:rsid w:val="001B7DAA"/>
    <w:rsid w:val="001C3041"/>
    <w:rsid w:val="001D672A"/>
    <w:rsid w:val="001E31EC"/>
    <w:rsid w:val="001F5F3F"/>
    <w:rsid w:val="00212EC1"/>
    <w:rsid w:val="002341FB"/>
    <w:rsid w:val="00240E05"/>
    <w:rsid w:val="002A21DD"/>
    <w:rsid w:val="002B7B29"/>
    <w:rsid w:val="002C2F82"/>
    <w:rsid w:val="002C7BE5"/>
    <w:rsid w:val="002D1194"/>
    <w:rsid w:val="002E26CD"/>
    <w:rsid w:val="002F22D9"/>
    <w:rsid w:val="00300BEF"/>
    <w:rsid w:val="00305326"/>
    <w:rsid w:val="00311E0B"/>
    <w:rsid w:val="0033331A"/>
    <w:rsid w:val="0034525F"/>
    <w:rsid w:val="00370CC2"/>
    <w:rsid w:val="0038466A"/>
    <w:rsid w:val="003846F6"/>
    <w:rsid w:val="003C0ADA"/>
    <w:rsid w:val="003D4372"/>
    <w:rsid w:val="003F246A"/>
    <w:rsid w:val="003F5968"/>
    <w:rsid w:val="00423F03"/>
    <w:rsid w:val="004360D0"/>
    <w:rsid w:val="004776D6"/>
    <w:rsid w:val="00497453"/>
    <w:rsid w:val="004C13D3"/>
    <w:rsid w:val="004C1AE0"/>
    <w:rsid w:val="004F4648"/>
    <w:rsid w:val="0050533C"/>
    <w:rsid w:val="00505DCB"/>
    <w:rsid w:val="005146FE"/>
    <w:rsid w:val="005204DC"/>
    <w:rsid w:val="005214C0"/>
    <w:rsid w:val="00521D0E"/>
    <w:rsid w:val="00531169"/>
    <w:rsid w:val="00545910"/>
    <w:rsid w:val="005731BA"/>
    <w:rsid w:val="00584D5B"/>
    <w:rsid w:val="005C40C2"/>
    <w:rsid w:val="006268F6"/>
    <w:rsid w:val="00631A4A"/>
    <w:rsid w:val="00645969"/>
    <w:rsid w:val="00674CC6"/>
    <w:rsid w:val="00685CAD"/>
    <w:rsid w:val="006A28EE"/>
    <w:rsid w:val="006A7FA8"/>
    <w:rsid w:val="006B1109"/>
    <w:rsid w:val="006E62C0"/>
    <w:rsid w:val="006F6579"/>
    <w:rsid w:val="007000FF"/>
    <w:rsid w:val="00702973"/>
    <w:rsid w:val="00726541"/>
    <w:rsid w:val="00740C47"/>
    <w:rsid w:val="00766192"/>
    <w:rsid w:val="00776DF2"/>
    <w:rsid w:val="007930AA"/>
    <w:rsid w:val="007D29CC"/>
    <w:rsid w:val="007D4423"/>
    <w:rsid w:val="007F27B7"/>
    <w:rsid w:val="00855955"/>
    <w:rsid w:val="0088179B"/>
    <w:rsid w:val="00883C1E"/>
    <w:rsid w:val="00891CD4"/>
    <w:rsid w:val="00897CFD"/>
    <w:rsid w:val="008A4722"/>
    <w:rsid w:val="008B718A"/>
    <w:rsid w:val="008C51DD"/>
    <w:rsid w:val="008D7C42"/>
    <w:rsid w:val="008E4717"/>
    <w:rsid w:val="00913E8F"/>
    <w:rsid w:val="009238EF"/>
    <w:rsid w:val="00927D7C"/>
    <w:rsid w:val="00951CDB"/>
    <w:rsid w:val="00977DC9"/>
    <w:rsid w:val="009A3BBD"/>
    <w:rsid w:val="009B6B85"/>
    <w:rsid w:val="009C6F5E"/>
    <w:rsid w:val="00A137EF"/>
    <w:rsid w:val="00A51F77"/>
    <w:rsid w:val="00A600DD"/>
    <w:rsid w:val="00A6301E"/>
    <w:rsid w:val="00A654FA"/>
    <w:rsid w:val="00AB3881"/>
    <w:rsid w:val="00AE6087"/>
    <w:rsid w:val="00B178C6"/>
    <w:rsid w:val="00B214A2"/>
    <w:rsid w:val="00B216D2"/>
    <w:rsid w:val="00B25A7C"/>
    <w:rsid w:val="00B32D17"/>
    <w:rsid w:val="00B501BD"/>
    <w:rsid w:val="00B5492B"/>
    <w:rsid w:val="00B55E11"/>
    <w:rsid w:val="00B56641"/>
    <w:rsid w:val="00B62993"/>
    <w:rsid w:val="00B65FF0"/>
    <w:rsid w:val="00B81E11"/>
    <w:rsid w:val="00B858E3"/>
    <w:rsid w:val="00BA67DC"/>
    <w:rsid w:val="00BE5B56"/>
    <w:rsid w:val="00C06712"/>
    <w:rsid w:val="00C073F3"/>
    <w:rsid w:val="00C15D65"/>
    <w:rsid w:val="00C237B4"/>
    <w:rsid w:val="00C30B0A"/>
    <w:rsid w:val="00C4267A"/>
    <w:rsid w:val="00CB3859"/>
    <w:rsid w:val="00CD63CE"/>
    <w:rsid w:val="00CF053D"/>
    <w:rsid w:val="00CF13BE"/>
    <w:rsid w:val="00CF43EE"/>
    <w:rsid w:val="00D06279"/>
    <w:rsid w:val="00D12E1D"/>
    <w:rsid w:val="00D206DC"/>
    <w:rsid w:val="00D25A75"/>
    <w:rsid w:val="00D304CC"/>
    <w:rsid w:val="00D423B7"/>
    <w:rsid w:val="00D425A6"/>
    <w:rsid w:val="00D42924"/>
    <w:rsid w:val="00D5644C"/>
    <w:rsid w:val="00D673E1"/>
    <w:rsid w:val="00D73180"/>
    <w:rsid w:val="00D93347"/>
    <w:rsid w:val="00D9410E"/>
    <w:rsid w:val="00DA3F22"/>
    <w:rsid w:val="00DE2F87"/>
    <w:rsid w:val="00DF5378"/>
    <w:rsid w:val="00DF7554"/>
    <w:rsid w:val="00E10B97"/>
    <w:rsid w:val="00E1482B"/>
    <w:rsid w:val="00E20089"/>
    <w:rsid w:val="00E250C9"/>
    <w:rsid w:val="00E30AE1"/>
    <w:rsid w:val="00E57611"/>
    <w:rsid w:val="00E72132"/>
    <w:rsid w:val="00E91338"/>
    <w:rsid w:val="00EA1D2B"/>
    <w:rsid w:val="00EE334B"/>
    <w:rsid w:val="00F10E5F"/>
    <w:rsid w:val="00F1201A"/>
    <w:rsid w:val="00F205D3"/>
    <w:rsid w:val="00F317AF"/>
    <w:rsid w:val="00F35E0C"/>
    <w:rsid w:val="00F44B4A"/>
    <w:rsid w:val="00F534FB"/>
    <w:rsid w:val="00F81C82"/>
    <w:rsid w:val="00F83267"/>
    <w:rsid w:val="00F9185E"/>
    <w:rsid w:val="00F941E5"/>
    <w:rsid w:val="00F955CF"/>
    <w:rsid w:val="00FA432A"/>
    <w:rsid w:val="00FA5741"/>
    <w:rsid w:val="00FB45E2"/>
    <w:rsid w:val="00FB6251"/>
    <w:rsid w:val="00FD2E67"/>
    <w:rsid w:val="00FD6464"/>
    <w:rsid w:val="00FE4906"/>
    <w:rsid w:val="00FE64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customStyle="1" w:styleId="Policepardfaut1">
    <w:name w:val="Police par défaut1"/>
    <w:rsid w:val="00B32D17"/>
  </w:style>
  <w:style w:type="paragraph" w:customStyle="1" w:styleId="Paragraphe">
    <w:name w:val="Paragraphe"/>
    <w:basedOn w:val="Normal"/>
    <w:rsid w:val="008C51DD"/>
    <w:pPr>
      <w:keepNext w:val="0"/>
      <w:keepLines w:val="0"/>
      <w:pBdr>
        <w:top w:val="none" w:sz="0" w:space="0" w:color="000000"/>
        <w:left w:val="none" w:sz="0" w:space="0" w:color="000000"/>
        <w:bottom w:val="none" w:sz="0" w:space="0" w:color="000000"/>
        <w:right w:val="none" w:sz="0" w:space="0" w:color="000000"/>
      </w:pBdr>
      <w:suppressAutoHyphens/>
      <w:spacing w:after="0"/>
      <w:contextualSpacing w:val="0"/>
      <w:textAlignment w:val="baseline"/>
    </w:pPr>
    <w:rPr>
      <w:rFonts w:ascii="Times New Roman" w:eastAsia="Times New Roman" w:hAnsi="Times New Roman" w:cs="Times New Roman"/>
      <w:kern w:val="1"/>
      <w:sz w:val="24"/>
      <w:szCs w:val="20"/>
      <w:lang w:eastAsia="fr-FR"/>
    </w:rPr>
  </w:style>
  <w:style w:type="character" w:styleId="Textedelespacerserv">
    <w:name w:val="Placeholder Text"/>
    <w:basedOn w:val="Policepardfaut"/>
    <w:uiPriority w:val="99"/>
    <w:semiHidden/>
    <w:rsid w:val="00D933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1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77035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section_lc/LEGITEXT000037701019/LEGISCTA0000377250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SCTA000037703795"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3842/"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12</Pages>
  <Words>2147</Words>
  <Characters>11811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23</cp:revision>
  <cp:lastPrinted>2025-06-24T09:18:00Z</cp:lastPrinted>
  <dcterms:created xsi:type="dcterms:W3CDTF">2025-04-01T15:21:00Z</dcterms:created>
  <dcterms:modified xsi:type="dcterms:W3CDTF">2025-06-24T09:18:00Z</dcterms:modified>
</cp:coreProperties>
</file>